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0DE" w:rsidRDefault="006140DE" w:rsidP="006140DE">
      <w:pPr>
        <w:pStyle w:val="a4"/>
        <w:jc w:val="center"/>
      </w:pPr>
      <w:bookmarkStart w:id="0" w:name="_GoBack"/>
      <w:r>
        <w:rPr>
          <w:noProof/>
        </w:rPr>
        <w:drawing>
          <wp:inline distT="0" distB="0" distL="0" distR="0" wp14:anchorId="17D64BF3" wp14:editId="4A85C92C">
            <wp:extent cx="6858000" cy="7363903"/>
            <wp:effectExtent l="0" t="0" r="0" b="8890"/>
            <wp:docPr id="1" name="Рисунок 1" descr="F:\программы 8 вид\ОЮ\2007_01_01\100Дог. № 3(л) от 07.12.23 ИП Булгакова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рограммы 8 вид\ОЮ\2007_01_01\100Дог. № 3(л) от 07.12.23 ИП Булгакова_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21" cy="737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77C22" w:rsidRPr="00285FA7" w:rsidRDefault="00F77C22" w:rsidP="00285FA7">
      <w:pPr>
        <w:spacing w:line="480" w:lineRule="auto"/>
        <w:rPr>
          <w:b/>
        </w:rPr>
      </w:pPr>
    </w:p>
    <w:p w:rsidR="006A51B6" w:rsidRPr="00285FA7" w:rsidRDefault="006A51B6" w:rsidP="00285FA7">
      <w:pPr>
        <w:jc w:val="center"/>
        <w:rPr>
          <w:b/>
          <w:sz w:val="28"/>
          <w:szCs w:val="28"/>
        </w:rPr>
      </w:pPr>
      <w:proofErr w:type="gramStart"/>
      <w:r w:rsidRPr="00285FA7">
        <w:rPr>
          <w:b/>
          <w:sz w:val="28"/>
          <w:szCs w:val="28"/>
        </w:rPr>
        <w:t>Пояснительная  записка</w:t>
      </w:r>
      <w:proofErr w:type="gramEnd"/>
    </w:p>
    <w:p w:rsidR="00907EC6" w:rsidRDefault="00306723" w:rsidP="00306723">
      <w:pPr>
        <w:ind w:firstLine="709"/>
        <w:jc w:val="both"/>
        <w:rPr>
          <w:bCs/>
        </w:rPr>
      </w:pPr>
      <w:r w:rsidRPr="00306723">
        <w:rPr>
          <w:bCs/>
        </w:rPr>
        <w:t>Рабочая программа создана для обучающихся</w:t>
      </w:r>
      <w:r w:rsidR="00945FDB" w:rsidRPr="00945FDB">
        <w:rPr>
          <w:bCs/>
        </w:rPr>
        <w:t xml:space="preserve"> </w:t>
      </w:r>
      <w:r w:rsidR="00945FDB">
        <w:rPr>
          <w:bCs/>
        </w:rPr>
        <w:t>с легкой умственной отсталостью</w:t>
      </w:r>
      <w:r w:rsidRPr="00306723">
        <w:rPr>
          <w:bCs/>
        </w:rPr>
        <w:t>, которые на момент поступления в первый класс показали готовность к школьному обуч</w:t>
      </w:r>
      <w:r w:rsidR="00945FDB">
        <w:rPr>
          <w:bCs/>
        </w:rPr>
        <w:t>ению на уровне возрастной нормы.</w:t>
      </w:r>
      <w:r w:rsidRPr="00306723">
        <w:rPr>
          <w:bCs/>
        </w:rPr>
        <w:t xml:space="preserve"> </w:t>
      </w:r>
    </w:p>
    <w:p w:rsidR="00907EC6" w:rsidRDefault="00907EC6" w:rsidP="00907EC6">
      <w:pPr>
        <w:ind w:firstLine="708"/>
        <w:jc w:val="both"/>
        <w:rPr>
          <w:u w:val="single"/>
        </w:rPr>
      </w:pPr>
      <w:r w:rsidRPr="00306723">
        <w:t xml:space="preserve">Рабочая программа направлена </w:t>
      </w:r>
      <w:r w:rsidRPr="005754CF">
        <w:t xml:space="preserve">на </w:t>
      </w:r>
      <w:r w:rsidRPr="002F08EE">
        <w:rPr>
          <w:color w:val="2A2723"/>
        </w:rPr>
        <w:t xml:space="preserve">овладение обучающимися системой доступных математических знаний, умений и </w:t>
      </w:r>
      <w:proofErr w:type="gramStart"/>
      <w:r w:rsidRPr="002F08EE">
        <w:rPr>
          <w:color w:val="2A2723"/>
        </w:rPr>
        <w:t>навыков,</w:t>
      </w:r>
      <w:r w:rsidRPr="005754CF">
        <w:rPr>
          <w:rStyle w:val="apple-converted-space"/>
          <w:rFonts w:ascii="Georgia" w:hAnsi="Georgia"/>
          <w:color w:val="2A2723"/>
          <w:shd w:val="clear" w:color="auto" w:fill="F7F7F2"/>
        </w:rPr>
        <w:t> </w:t>
      </w:r>
      <w:r w:rsidRPr="005754CF">
        <w:t xml:space="preserve"> количественны</w:t>
      </w:r>
      <w:r>
        <w:t>ми</w:t>
      </w:r>
      <w:proofErr w:type="gramEnd"/>
      <w:r w:rsidRPr="005754CF">
        <w:t>, пространственны</w:t>
      </w:r>
      <w:r>
        <w:t>ми</w:t>
      </w:r>
      <w:r w:rsidRPr="005754CF">
        <w:t>, временны</w:t>
      </w:r>
      <w:r>
        <w:t>ми</w:t>
      </w:r>
      <w:r w:rsidRPr="005754CF">
        <w:t xml:space="preserve"> представлениями.</w:t>
      </w:r>
      <w:r>
        <w:rPr>
          <w:b/>
          <w:bCs/>
        </w:rPr>
        <w:t xml:space="preserve"> </w:t>
      </w:r>
      <w:r>
        <w:rPr>
          <w:bCs/>
        </w:rPr>
        <w:t xml:space="preserve"> </w:t>
      </w:r>
    </w:p>
    <w:p w:rsidR="00907EC6" w:rsidRPr="001E3BDD" w:rsidRDefault="00907EC6" w:rsidP="00907EC6">
      <w:pPr>
        <w:ind w:firstLine="708"/>
        <w:rPr>
          <w:u w:val="single"/>
        </w:rPr>
      </w:pPr>
      <w:r>
        <w:rPr>
          <w:u w:val="single"/>
        </w:rPr>
        <w:t>За</w:t>
      </w:r>
      <w:r w:rsidRPr="001E3BDD">
        <w:rPr>
          <w:u w:val="single"/>
        </w:rPr>
        <w:t xml:space="preserve">дачи программы: </w:t>
      </w:r>
    </w:p>
    <w:p w:rsidR="00907EC6" w:rsidRDefault="00907EC6" w:rsidP="00907EC6">
      <w:pPr>
        <w:pStyle w:val="a4"/>
        <w:numPr>
          <w:ilvl w:val="0"/>
          <w:numId w:val="30"/>
        </w:numPr>
        <w:spacing w:before="0" w:beforeAutospacing="0" w:after="0" w:afterAutospacing="0"/>
        <w:jc w:val="both"/>
      </w:pPr>
      <w:r>
        <w:t>Формирование навыков устных и письменных вычислений, умения решать задачи, выполнять преобразования чисел, выполнять построения на клетчатой и нелинованной бумаге.</w:t>
      </w:r>
    </w:p>
    <w:p w:rsidR="00907EC6" w:rsidRDefault="00907EC6" w:rsidP="00907EC6">
      <w:pPr>
        <w:pStyle w:val="a4"/>
        <w:numPr>
          <w:ilvl w:val="0"/>
          <w:numId w:val="30"/>
        </w:numPr>
        <w:jc w:val="both"/>
      </w:pPr>
      <w:r>
        <w:t xml:space="preserve">Коррекция и развитие познавательной деятельности, личностных качеств ребенка, </w:t>
      </w:r>
    </w:p>
    <w:p w:rsidR="00907EC6" w:rsidRPr="00D07CB9" w:rsidRDefault="00907EC6" w:rsidP="00907EC6">
      <w:pPr>
        <w:pStyle w:val="a4"/>
        <w:numPr>
          <w:ilvl w:val="0"/>
          <w:numId w:val="30"/>
        </w:numPr>
        <w:spacing w:before="0" w:beforeAutospacing="0" w:after="0" w:afterAutospacing="0"/>
        <w:ind w:left="714" w:hanging="357"/>
        <w:jc w:val="both"/>
        <w:rPr>
          <w:sz w:val="32"/>
        </w:rPr>
      </w:pPr>
      <w:r w:rsidRPr="00D07CB9">
        <w:rPr>
          <w:szCs w:val="20"/>
          <w:shd w:val="clear" w:color="auto" w:fill="FFFFFF"/>
        </w:rPr>
        <w:t>развитие речи учащихся, обогащение её математической терминологией.</w:t>
      </w:r>
    </w:p>
    <w:p w:rsidR="00907EC6" w:rsidRDefault="00907EC6" w:rsidP="00907EC6">
      <w:pPr>
        <w:pStyle w:val="a4"/>
        <w:numPr>
          <w:ilvl w:val="0"/>
          <w:numId w:val="30"/>
        </w:numPr>
        <w:spacing w:before="0" w:beforeAutospacing="0" w:after="0" w:afterAutospacing="0"/>
        <w:jc w:val="both"/>
      </w:pPr>
      <w:r>
        <w:t xml:space="preserve">воспитание трудолюбия, самостоятельности, терпеливости, настойчивости, любознательности, </w:t>
      </w:r>
    </w:p>
    <w:p w:rsidR="00907EC6" w:rsidRDefault="00907EC6" w:rsidP="00907EC6">
      <w:pPr>
        <w:pStyle w:val="a4"/>
        <w:numPr>
          <w:ilvl w:val="0"/>
          <w:numId w:val="30"/>
        </w:numPr>
        <w:spacing w:before="0" w:beforeAutospacing="0" w:after="0" w:afterAutospacing="0"/>
        <w:jc w:val="both"/>
      </w:pPr>
      <w:r>
        <w:t>формирование умений планировать свою деятельность, осуществлять контроль и самоконтроль.</w:t>
      </w:r>
    </w:p>
    <w:p w:rsidR="00907EC6" w:rsidRPr="008F386B" w:rsidRDefault="00907EC6" w:rsidP="00907EC6">
      <w:pPr>
        <w:ind w:firstLine="567"/>
        <w:jc w:val="both"/>
        <w:rPr>
          <w:bCs/>
        </w:rPr>
      </w:pPr>
      <w:r w:rsidRPr="008F386B">
        <w:rPr>
          <w:bCs/>
        </w:rPr>
        <w:t>В виду того, что учебным планом предусмотрено 4 учебных часа в неделю, а обучающиеся не проходили обучения в подготовительном классе, в рабочей программе изменен срок изучения чисел второго десятка. В первом классе обучение заканчивается на изучении числового ряда до 10. Второй класс начинается с полного изучения чисел второго десятка.</w:t>
      </w:r>
    </w:p>
    <w:p w:rsidR="00306723" w:rsidRPr="00552B75" w:rsidRDefault="00907EC6" w:rsidP="00907EC6">
      <w:pPr>
        <w:ind w:firstLine="567"/>
        <w:jc w:val="both"/>
        <w:rPr>
          <w:bCs/>
        </w:rPr>
      </w:pPr>
      <w:r w:rsidRPr="00552B75">
        <w:rPr>
          <w:bCs/>
        </w:rPr>
        <w:t>В третьем классе</w:t>
      </w:r>
      <w:r w:rsidR="00552B75" w:rsidRPr="00552B75">
        <w:rPr>
          <w:bCs/>
        </w:rPr>
        <w:t xml:space="preserve"> дети знакомятся с таблицей умножения и деления в пределах 20, в 4 классе – в пределах 100. В 3 классе отрабатываются навыки сложения и вычитания чисел без перехода чере</w:t>
      </w:r>
      <w:r w:rsidR="00552B75">
        <w:rPr>
          <w:bCs/>
        </w:rPr>
        <w:t>з</w:t>
      </w:r>
      <w:r w:rsidR="00552B75" w:rsidRPr="00552B75">
        <w:rPr>
          <w:bCs/>
        </w:rPr>
        <w:t xml:space="preserve"> разряд, а в четвертом уже с переходом чрез разряд. Вводятся меры времени, учатся определять время до 5 минут и до 1 минуты. В четвертом классе знакомятся с двойным обозн</w:t>
      </w:r>
      <w:r w:rsidR="00552B75">
        <w:rPr>
          <w:bCs/>
        </w:rPr>
        <w:t xml:space="preserve">ачением времени. В геометрический </w:t>
      </w:r>
      <w:r w:rsidR="00552B75" w:rsidRPr="00552B75">
        <w:rPr>
          <w:bCs/>
        </w:rPr>
        <w:t>материал включаются ломаные линии. Дети учатся строить геометрические фигуры.</w:t>
      </w:r>
    </w:p>
    <w:p w:rsidR="000173B3" w:rsidRDefault="000173B3" w:rsidP="00552B75">
      <w:pPr>
        <w:pStyle w:val="a4"/>
        <w:tabs>
          <w:tab w:val="left" w:pos="10251"/>
        </w:tabs>
        <w:spacing w:before="0" w:beforeAutospacing="0" w:after="0" w:afterAutospacing="0"/>
        <w:ind w:left="720" w:hanging="153"/>
        <w:jc w:val="both"/>
      </w:pPr>
      <w:r>
        <w:t>Программа учебного курса рассчитана на четыре года.</w:t>
      </w:r>
      <w:r w:rsidR="00552B75">
        <w:tab/>
      </w:r>
    </w:p>
    <w:p w:rsidR="00B426B9" w:rsidRDefault="006317E6" w:rsidP="00B426B9">
      <w:pPr>
        <w:pStyle w:val="a4"/>
        <w:spacing w:before="0" w:beforeAutospacing="0" w:after="0" w:afterAutospacing="0"/>
        <w:ind w:firstLine="567"/>
        <w:jc w:val="both"/>
      </w:pPr>
      <w:r>
        <w:t>В</w:t>
      </w:r>
      <w:r w:rsidR="00D07CB9">
        <w:t xml:space="preserve"> </w:t>
      </w:r>
      <w:r>
        <w:t xml:space="preserve">1 – 4 </w:t>
      </w:r>
      <w:r w:rsidR="00D07CB9">
        <w:t>классах закладываются основы математических знаний, умений, без которых дальнейшее продвижение учащихся в усвоении математики будет затруднено. Понятия числа, величины, геометрической фигуры, которые формируются у учащихся в процессе обучения математике, являются абстрактными.</w:t>
      </w:r>
      <w:r>
        <w:t xml:space="preserve">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</w:p>
    <w:p w:rsidR="00B426B9" w:rsidRDefault="00B426B9" w:rsidP="00B426B9">
      <w:pPr>
        <w:pStyle w:val="a4"/>
        <w:spacing w:before="0" w:beforeAutospacing="0" w:after="0" w:afterAutospacing="0"/>
        <w:ind w:firstLine="567"/>
        <w:jc w:val="both"/>
      </w:pPr>
      <w:r>
        <w:t xml:space="preserve">Важным направлением в обучении </w:t>
      </w:r>
      <w:r w:rsidR="000173B3">
        <w:t xml:space="preserve">является </w:t>
      </w:r>
      <w:r>
        <w:t>пробуждение у учащихся интереса к математике, к количественным изменениям элементов предметных множеств и чисел, измерению величин.</w:t>
      </w:r>
    </w:p>
    <w:p w:rsidR="00B426B9" w:rsidRDefault="00B426B9" w:rsidP="00B426B9">
      <w:pPr>
        <w:pStyle w:val="a4"/>
        <w:spacing w:before="0" w:beforeAutospacing="0" w:after="0" w:afterAutospacing="0"/>
        <w:ind w:firstLine="567"/>
        <w:jc w:val="both"/>
      </w:pPr>
      <w:r w:rsidRPr="00AB45CC">
        <w:t>Математика обладает колоссальным воспитательным потенциалом: воспитывается интеллектуальная честность, критичность мышления, способность к размышлениям и творчеству.</w:t>
      </w:r>
      <w:r>
        <w:t xml:space="preserve"> </w:t>
      </w:r>
    </w:p>
    <w:p w:rsidR="00B426B9" w:rsidRPr="00AB45CC" w:rsidRDefault="00B426B9" w:rsidP="00B426B9">
      <w:pPr>
        <w:pStyle w:val="a4"/>
        <w:spacing w:before="0" w:beforeAutospacing="0" w:after="0" w:afterAutospacing="0"/>
        <w:ind w:firstLine="567"/>
        <w:jc w:val="both"/>
      </w:pPr>
      <w:r>
        <w:t>Обучение математике</w:t>
      </w:r>
      <w:r w:rsidRPr="00AB45CC">
        <w:t xml:space="preserve"> носит предметно-практический характер, тесно связанный как с жизнью и профессионально-трудовой подготовкой учащихся, так и с другими учебными дисциплинами</w:t>
      </w:r>
      <w:r>
        <w:t>,</w:t>
      </w:r>
      <w:r w:rsidRPr="00D07CB9">
        <w:t xml:space="preserve"> </w:t>
      </w:r>
      <w:r>
        <w:t>учит использованию математических знаний в нестандартных ситуациях.</w:t>
      </w:r>
    </w:p>
    <w:p w:rsidR="006317E6" w:rsidRDefault="000173B3" w:rsidP="00B426B9">
      <w:pPr>
        <w:pStyle w:val="a4"/>
        <w:spacing w:before="0" w:beforeAutospacing="0" w:after="0" w:afterAutospacing="0"/>
        <w:ind w:firstLine="567"/>
        <w:jc w:val="both"/>
      </w:pPr>
      <w:r>
        <w:lastRenderedPageBreak/>
        <w:t xml:space="preserve">Рабочая </w:t>
      </w:r>
      <w:proofErr w:type="gramStart"/>
      <w:r>
        <w:t>программа  составлена</w:t>
      </w:r>
      <w:proofErr w:type="gramEnd"/>
      <w:r>
        <w:t xml:space="preserve">  с учётом особенностей и возможностей  овладения учащимися  с   интеллектуальными нарушениями   учебного материала. </w:t>
      </w:r>
      <w:r w:rsidRPr="000173B3">
        <w:rPr>
          <w:color w:val="000000"/>
          <w:szCs w:val="28"/>
          <w:shd w:val="clear" w:color="auto" w:fill="FFFFFF"/>
        </w:rPr>
        <w:t xml:space="preserve">При составлении программы учитывались следующие особенности детей: неустойчивое внимание, малый объем памяти, затруднения при воспроизведении материала, </w:t>
      </w:r>
      <w:proofErr w:type="spellStart"/>
      <w:r w:rsidRPr="000173B3">
        <w:rPr>
          <w:color w:val="000000"/>
          <w:szCs w:val="28"/>
          <w:shd w:val="clear" w:color="auto" w:fill="FFFFFF"/>
        </w:rPr>
        <w:t>несформированность</w:t>
      </w:r>
      <w:proofErr w:type="spellEnd"/>
      <w:r w:rsidRPr="000173B3">
        <w:rPr>
          <w:color w:val="000000"/>
          <w:szCs w:val="28"/>
          <w:shd w:val="clear" w:color="auto" w:fill="FFFFFF"/>
        </w:rPr>
        <w:t xml:space="preserve"> мыслительных операций, анализа, синтеза, сравнения, плохо развиты навыки чтения, устной и письменной речи.   В программе принцип коррекционной направленности обучения является ведущим. Программа в целом определяет оптимальный объём знаний и умений по математике, который доступен большинству учащихся с ограниченными возможностями здоровья.</w:t>
      </w:r>
    </w:p>
    <w:p w:rsidR="00285FA7" w:rsidRDefault="00285FA7" w:rsidP="009166A3">
      <w:pPr>
        <w:rPr>
          <w:szCs w:val="22"/>
        </w:rPr>
      </w:pPr>
    </w:p>
    <w:p w:rsidR="001F5521" w:rsidRPr="00945FDB" w:rsidRDefault="001F5521" w:rsidP="009166A3">
      <w:pPr>
        <w:rPr>
          <w:szCs w:val="22"/>
        </w:rPr>
      </w:pPr>
    </w:p>
    <w:p w:rsidR="006A51B6" w:rsidRPr="00285FA7" w:rsidRDefault="006A51B6" w:rsidP="00285FA7">
      <w:pPr>
        <w:pStyle w:val="a3"/>
        <w:ind w:left="2344"/>
        <w:jc w:val="center"/>
        <w:rPr>
          <w:b/>
          <w:sz w:val="28"/>
          <w:szCs w:val="28"/>
        </w:rPr>
      </w:pPr>
      <w:r w:rsidRPr="00285FA7">
        <w:rPr>
          <w:b/>
          <w:sz w:val="28"/>
          <w:szCs w:val="28"/>
        </w:rPr>
        <w:t>Содержание учебного предмета</w:t>
      </w:r>
    </w:p>
    <w:p w:rsidR="006A51B6" w:rsidRPr="006A51B6" w:rsidRDefault="006A51B6" w:rsidP="006A51B6">
      <w:pPr>
        <w:rPr>
          <w:b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7088"/>
        <w:gridCol w:w="1701"/>
        <w:gridCol w:w="2268"/>
      </w:tblGrid>
      <w:tr w:rsidR="006A51B6" w:rsidRPr="00F77C22" w:rsidTr="001F5521">
        <w:tc>
          <w:tcPr>
            <w:tcW w:w="2552" w:type="dxa"/>
            <w:shd w:val="clear" w:color="auto" w:fill="auto"/>
          </w:tcPr>
          <w:p w:rsidR="006A51B6" w:rsidRPr="00F77C22" w:rsidRDefault="006A51B6" w:rsidP="008C26CA">
            <w:pPr>
              <w:jc w:val="center"/>
              <w:rPr>
                <w:b/>
              </w:rPr>
            </w:pPr>
            <w:r w:rsidRPr="00F77C22">
              <w:rPr>
                <w:b/>
              </w:rPr>
              <w:t xml:space="preserve">Наименование разделов и тем учебного предмета </w:t>
            </w:r>
            <w:r w:rsidR="008C26CA" w:rsidRPr="00F77C22">
              <w:rPr>
                <w:b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A51B6" w:rsidRPr="00F77C22" w:rsidRDefault="006A51B6" w:rsidP="008C26CA">
            <w:pPr>
              <w:jc w:val="center"/>
              <w:rPr>
                <w:b/>
              </w:rPr>
            </w:pPr>
            <w:r w:rsidRPr="00F77C22">
              <w:rPr>
                <w:b/>
              </w:rPr>
              <w:t xml:space="preserve">Количество </w:t>
            </w:r>
            <w:proofErr w:type="gramStart"/>
            <w:r w:rsidRPr="00F77C22">
              <w:rPr>
                <w:b/>
              </w:rPr>
              <w:t>часов</w:t>
            </w:r>
            <w:r w:rsidR="008C26CA" w:rsidRPr="00F77C22">
              <w:rPr>
                <w:b/>
              </w:rPr>
              <w:t xml:space="preserve"> </w:t>
            </w:r>
            <w:r w:rsidRPr="00F77C22">
              <w:rPr>
                <w:b/>
              </w:rPr>
              <w:t xml:space="preserve"> </w:t>
            </w:r>
            <w:r w:rsidR="008C26CA" w:rsidRPr="00F77C22">
              <w:rPr>
                <w:b/>
              </w:rPr>
              <w:t>на</w:t>
            </w:r>
            <w:proofErr w:type="gramEnd"/>
            <w:r w:rsidR="008C26CA" w:rsidRPr="00F77C22">
              <w:rPr>
                <w:b/>
              </w:rPr>
              <w:t xml:space="preserve"> изучение раздела</w:t>
            </w:r>
            <w:r w:rsidRPr="00F77C22">
              <w:rPr>
                <w:b/>
              </w:rPr>
              <w:t xml:space="preserve"> </w:t>
            </w:r>
          </w:p>
        </w:tc>
        <w:tc>
          <w:tcPr>
            <w:tcW w:w="7088" w:type="dxa"/>
            <w:shd w:val="clear" w:color="auto" w:fill="auto"/>
          </w:tcPr>
          <w:p w:rsidR="006A51B6" w:rsidRPr="00F77C22" w:rsidRDefault="006A51B6" w:rsidP="008C26CA">
            <w:pPr>
              <w:jc w:val="center"/>
              <w:rPr>
                <w:b/>
              </w:rPr>
            </w:pPr>
            <w:r w:rsidRPr="00F77C22">
              <w:rPr>
                <w:b/>
              </w:rPr>
              <w:t xml:space="preserve">Содержание тем учебного предмета </w:t>
            </w:r>
            <w:r w:rsidR="008C26CA" w:rsidRPr="00F77C22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6A51B6" w:rsidRPr="00F77C22" w:rsidRDefault="006A51B6" w:rsidP="008C26CA">
            <w:pPr>
              <w:jc w:val="center"/>
              <w:rPr>
                <w:b/>
              </w:rPr>
            </w:pPr>
            <w:r w:rsidRPr="00F77C22">
              <w:rPr>
                <w:b/>
              </w:rPr>
              <w:t xml:space="preserve">Практическая часть </w:t>
            </w:r>
          </w:p>
        </w:tc>
        <w:tc>
          <w:tcPr>
            <w:tcW w:w="2268" w:type="dxa"/>
          </w:tcPr>
          <w:p w:rsidR="006A51B6" w:rsidRPr="00F77C22" w:rsidRDefault="006A51B6" w:rsidP="00AA7C98">
            <w:pPr>
              <w:jc w:val="center"/>
              <w:rPr>
                <w:b/>
              </w:rPr>
            </w:pPr>
            <w:r w:rsidRPr="00F77C22">
              <w:rPr>
                <w:b/>
              </w:rPr>
              <w:t>Реализация РК</w:t>
            </w:r>
          </w:p>
        </w:tc>
      </w:tr>
      <w:tr w:rsidR="006A51B6" w:rsidRPr="00F77C22" w:rsidTr="001F5521">
        <w:tc>
          <w:tcPr>
            <w:tcW w:w="2552" w:type="dxa"/>
            <w:shd w:val="clear" w:color="auto" w:fill="auto"/>
          </w:tcPr>
          <w:p w:rsidR="006A51B6" w:rsidRPr="00F77C22" w:rsidRDefault="00484C4B" w:rsidP="00AA7C98">
            <w:pPr>
              <w:jc w:val="both"/>
              <w:rPr>
                <w:b/>
              </w:rPr>
            </w:pPr>
            <w:r w:rsidRPr="00F77C22">
              <w:rPr>
                <w:b/>
              </w:rPr>
              <w:t>1 класс</w:t>
            </w:r>
          </w:p>
        </w:tc>
        <w:tc>
          <w:tcPr>
            <w:tcW w:w="1559" w:type="dxa"/>
            <w:shd w:val="clear" w:color="auto" w:fill="auto"/>
          </w:tcPr>
          <w:p w:rsidR="006A51B6" w:rsidRPr="00F77C22" w:rsidRDefault="006A51B6" w:rsidP="00AA7C98">
            <w:pPr>
              <w:jc w:val="both"/>
              <w:rPr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6A51B6" w:rsidRPr="00F77C22" w:rsidRDefault="006A51B6" w:rsidP="00AA7C98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6A51B6" w:rsidRPr="00F77C22" w:rsidRDefault="006A51B6" w:rsidP="00AA7C98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A51B6" w:rsidRPr="00F77C22" w:rsidRDefault="006A51B6" w:rsidP="00AA7C98">
            <w:pPr>
              <w:jc w:val="both"/>
              <w:rPr>
                <w:b/>
              </w:rPr>
            </w:pPr>
          </w:p>
        </w:tc>
      </w:tr>
      <w:tr w:rsidR="00AB092E" w:rsidRPr="00F77C22" w:rsidTr="001F5521">
        <w:tc>
          <w:tcPr>
            <w:tcW w:w="2552" w:type="dxa"/>
            <w:shd w:val="clear" w:color="auto" w:fill="auto"/>
          </w:tcPr>
          <w:p w:rsidR="00AB092E" w:rsidRPr="00F77C22" w:rsidRDefault="00AB092E" w:rsidP="000B3B6C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Пропедевтический период</w:t>
            </w:r>
          </w:p>
        </w:tc>
        <w:tc>
          <w:tcPr>
            <w:tcW w:w="1559" w:type="dxa"/>
            <w:shd w:val="clear" w:color="auto" w:fill="auto"/>
          </w:tcPr>
          <w:p w:rsidR="00AB092E" w:rsidRPr="00F77C22" w:rsidRDefault="00AB092E" w:rsidP="00AB092E">
            <w:pPr>
              <w:jc w:val="center"/>
            </w:pPr>
            <w:r w:rsidRPr="00F77C22">
              <w:t>36 часов</w:t>
            </w:r>
          </w:p>
        </w:tc>
        <w:tc>
          <w:tcPr>
            <w:tcW w:w="7088" w:type="dxa"/>
            <w:shd w:val="clear" w:color="auto" w:fill="auto"/>
          </w:tcPr>
          <w:p w:rsidR="00AB092E" w:rsidRPr="00F77C22" w:rsidRDefault="00AB092E" w:rsidP="00AB092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F77C22">
              <w:rPr>
                <w:rFonts w:eastAsia="Calibri"/>
                <w:color w:val="000000"/>
                <w:lang w:eastAsia="en-US"/>
              </w:rPr>
              <w:t xml:space="preserve">Сравнение двух предметов, серии предметов. </w:t>
            </w:r>
          </w:p>
          <w:p w:rsidR="00AB092E" w:rsidRPr="00F77C22" w:rsidRDefault="00AB092E" w:rsidP="00AB092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F77C22">
              <w:rPr>
                <w:rFonts w:eastAsia="Calibri"/>
                <w:color w:val="000000"/>
                <w:lang w:eastAsia="en-US"/>
              </w:rPr>
              <w:t>Сравнение предметов, имеющих объем, площадь, по величине.</w:t>
            </w:r>
          </w:p>
          <w:p w:rsidR="00AB092E" w:rsidRPr="00F77C22" w:rsidRDefault="00AB092E" w:rsidP="00AB092E">
            <w:r w:rsidRPr="00F77C22">
              <w:rPr>
                <w:rFonts w:eastAsia="Calibri"/>
                <w:color w:val="000000"/>
                <w:lang w:eastAsia="en-US"/>
              </w:rPr>
              <w:t>Сравнение предметов по размеру.  Сравнение трех-четырех предметов по длине</w:t>
            </w:r>
            <w:r w:rsidRPr="00F77C22">
              <w:t xml:space="preserve">. 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Сравнение двух предметов по массе (весу).  Сравнение трех-четырех предметов по тяжести (весу): </w:t>
            </w:r>
            <w:r w:rsidRPr="00F77C22">
              <w:rPr>
                <w:rFonts w:eastAsia="Calibri"/>
                <w:iCs/>
                <w:color w:val="000000"/>
                <w:lang w:eastAsia="en-US"/>
              </w:rPr>
              <w:t>Сравнение предметных совокупностей по количеству предметов, их составляющих</w:t>
            </w:r>
            <w:r w:rsidRPr="00F77C22">
              <w:rPr>
                <w:rFonts w:eastAsia="Calibri"/>
                <w:i/>
                <w:iCs/>
                <w:color w:val="000000"/>
                <w:lang w:eastAsia="en-US"/>
              </w:rPr>
              <w:t>.</w:t>
            </w:r>
            <w:r w:rsidRPr="00F77C22">
              <w:t xml:space="preserve"> </w:t>
            </w:r>
          </w:p>
          <w:p w:rsidR="00AB092E" w:rsidRPr="00F77C22" w:rsidRDefault="00AB092E" w:rsidP="00AB092E">
            <w:pPr>
              <w:rPr>
                <w:iCs/>
              </w:rPr>
            </w:pPr>
            <w:r w:rsidRPr="00F77C22">
              <w:rPr>
                <w:iCs/>
              </w:rPr>
              <w:t>Сравнение объемов жидкостей, сыпучих веществ.</w:t>
            </w:r>
          </w:p>
          <w:p w:rsidR="00AB092E" w:rsidRPr="00F77C22" w:rsidRDefault="00AB092E" w:rsidP="00AB092E">
            <w:pPr>
              <w:rPr>
                <w:iCs/>
              </w:rPr>
            </w:pPr>
            <w:r w:rsidRPr="00F77C22">
              <w:rPr>
                <w:iCs/>
              </w:rPr>
              <w:t>Положение предметов в пространстве, на плоскости.</w:t>
            </w:r>
          </w:p>
          <w:p w:rsidR="00AB092E" w:rsidRPr="00F77C22" w:rsidRDefault="00AB092E" w:rsidP="00AB092E">
            <w:r w:rsidRPr="00F77C22">
              <w:t>Ориентировка на листе бумаги.</w:t>
            </w:r>
          </w:p>
          <w:p w:rsidR="00AB092E" w:rsidRPr="00F77C22" w:rsidRDefault="00AB092E" w:rsidP="00AB092E">
            <w:pPr>
              <w:rPr>
                <w:iCs/>
              </w:rPr>
            </w:pPr>
            <w:r w:rsidRPr="00F77C22">
              <w:rPr>
                <w:iCs/>
              </w:rPr>
              <w:t>Единицы измерения и их соотношения.</w:t>
            </w:r>
          </w:p>
          <w:p w:rsidR="00AB092E" w:rsidRPr="00F77C22" w:rsidRDefault="00AB092E" w:rsidP="00AB092E">
            <w:pPr>
              <w:rPr>
                <w:rFonts w:eastAsia="Calibri"/>
                <w:color w:val="000000"/>
                <w:lang w:eastAsia="en-US"/>
              </w:rPr>
            </w:pPr>
            <w:r w:rsidRPr="00F77C22">
              <w:rPr>
                <w:iCs/>
              </w:rPr>
              <w:t>Уто</w:t>
            </w:r>
            <w:r w:rsidRPr="00F77C22">
              <w:t xml:space="preserve">чнение </w:t>
            </w:r>
            <w:r w:rsidRPr="00F77C22">
              <w:rPr>
                <w:iCs/>
              </w:rPr>
              <w:t>геометрических понятий</w:t>
            </w:r>
            <w:r w:rsidR="009B783D" w:rsidRPr="00F77C22">
              <w:rPr>
                <w:iCs/>
              </w:rPr>
              <w:t>.</w:t>
            </w:r>
          </w:p>
        </w:tc>
        <w:tc>
          <w:tcPr>
            <w:tcW w:w="1701" w:type="dxa"/>
          </w:tcPr>
          <w:p w:rsidR="00AB092E" w:rsidRPr="00F77C22" w:rsidRDefault="00AB092E" w:rsidP="00AB092E">
            <w:pPr>
              <w:jc w:val="center"/>
            </w:pPr>
          </w:p>
        </w:tc>
        <w:tc>
          <w:tcPr>
            <w:tcW w:w="2268" w:type="dxa"/>
          </w:tcPr>
          <w:p w:rsidR="00AB092E" w:rsidRPr="00F77C22" w:rsidRDefault="00563D3F" w:rsidP="00563D3F">
            <w:r w:rsidRPr="00F77C22">
              <w:t>Наш класс</w:t>
            </w:r>
          </w:p>
          <w:p w:rsidR="00563D3F" w:rsidRPr="00F77C22" w:rsidRDefault="00F77C22" w:rsidP="00563D3F">
            <w:proofErr w:type="gramStart"/>
            <w:r>
              <w:t>Река  Атмис</w:t>
            </w:r>
            <w:proofErr w:type="gramEnd"/>
          </w:p>
          <w:p w:rsidR="00563D3F" w:rsidRPr="00F77C22" w:rsidRDefault="00563D3F" w:rsidP="00563D3F">
            <w:r w:rsidRPr="00F77C22">
              <w:t>Правый и левый берега реки</w:t>
            </w:r>
          </w:p>
          <w:p w:rsidR="002427B9" w:rsidRPr="00F77C22" w:rsidRDefault="002427B9" w:rsidP="00563D3F">
            <w:r w:rsidRPr="00F77C22">
              <w:t>Я и моя семья</w:t>
            </w:r>
          </w:p>
          <w:p w:rsidR="002427B9" w:rsidRPr="00F77C22" w:rsidRDefault="002427B9" w:rsidP="00563D3F">
            <w:r w:rsidRPr="00F77C22">
              <w:t>Улицы города</w:t>
            </w:r>
          </w:p>
        </w:tc>
      </w:tr>
      <w:tr w:rsidR="009B783D" w:rsidRPr="00F77C22" w:rsidTr="001F5521">
        <w:tc>
          <w:tcPr>
            <w:tcW w:w="2552" w:type="dxa"/>
            <w:shd w:val="clear" w:color="auto" w:fill="auto"/>
          </w:tcPr>
          <w:p w:rsidR="009B783D" w:rsidRPr="00F77C22" w:rsidRDefault="009B783D" w:rsidP="00AB092E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Нумерация</w:t>
            </w:r>
            <w:r w:rsidRPr="00F77C22">
              <w:t xml:space="preserve">.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B783D" w:rsidRPr="00F77C22" w:rsidRDefault="009B783D" w:rsidP="009B783D">
            <w:pPr>
              <w:jc w:val="center"/>
            </w:pPr>
            <w:r w:rsidRPr="00F77C22">
              <w:t>96 часов</w:t>
            </w:r>
          </w:p>
        </w:tc>
        <w:tc>
          <w:tcPr>
            <w:tcW w:w="7088" w:type="dxa"/>
            <w:shd w:val="clear" w:color="auto" w:fill="auto"/>
          </w:tcPr>
          <w:p w:rsidR="009B783D" w:rsidRPr="00F77C22" w:rsidRDefault="009B783D" w:rsidP="009B783D">
            <w:pPr>
              <w:jc w:val="both"/>
            </w:pPr>
            <w:r w:rsidRPr="00F77C22">
              <w:t xml:space="preserve">Счет предметов. Чтение и запись чисел в пределах 10. </w:t>
            </w:r>
          </w:p>
          <w:p w:rsidR="009B783D" w:rsidRPr="00F77C22" w:rsidRDefault="009B783D" w:rsidP="009B783D">
            <w:pPr>
              <w:jc w:val="both"/>
            </w:pPr>
            <w:r w:rsidRPr="00F77C22">
              <w:t>Сопоставление количественного и порядкового числительного.</w:t>
            </w:r>
          </w:p>
          <w:p w:rsidR="009B783D" w:rsidRPr="00F77C22" w:rsidRDefault="009B783D" w:rsidP="009B783D">
            <w:pPr>
              <w:jc w:val="both"/>
            </w:pPr>
            <w:r w:rsidRPr="00F77C22">
              <w:t>Сравнение и упорядочение чисел, знаки сравнения.</w:t>
            </w:r>
          </w:p>
          <w:p w:rsidR="009B783D" w:rsidRPr="00F77C22" w:rsidRDefault="009B783D" w:rsidP="009B783D">
            <w:pPr>
              <w:jc w:val="both"/>
            </w:pPr>
            <w:r w:rsidRPr="00F77C22">
              <w:t>Соотнесение числа и цифры.</w:t>
            </w:r>
          </w:p>
          <w:p w:rsidR="009B783D" w:rsidRDefault="009B783D" w:rsidP="009B783D">
            <w:pPr>
              <w:jc w:val="both"/>
            </w:pPr>
            <w:r w:rsidRPr="00F77C22">
              <w:t>Сравнение предметных множеств и чисел.</w:t>
            </w:r>
          </w:p>
          <w:p w:rsidR="00285FA7" w:rsidRPr="00F77C22" w:rsidRDefault="00285FA7" w:rsidP="009B783D">
            <w:pPr>
              <w:jc w:val="both"/>
            </w:pPr>
          </w:p>
          <w:p w:rsidR="009B783D" w:rsidRPr="00F77C22" w:rsidRDefault="009B783D" w:rsidP="009B783D">
            <w:pPr>
              <w:jc w:val="both"/>
            </w:pPr>
            <w:r w:rsidRPr="00F77C22">
              <w:lastRenderedPageBreak/>
              <w:t>Определение места числа в ряду, восстановление числового ряда.</w:t>
            </w:r>
          </w:p>
          <w:p w:rsidR="009B783D" w:rsidRPr="00F77C22" w:rsidRDefault="009B783D" w:rsidP="009B783D">
            <w:pPr>
              <w:jc w:val="both"/>
            </w:pPr>
            <w:r w:rsidRPr="00F77C22">
              <w:t xml:space="preserve">Овладевают приёмами работы с предметами, добавляют или убирают предметы под </w:t>
            </w:r>
            <w:proofErr w:type="gramStart"/>
            <w:r w:rsidRPr="00F77C22">
              <w:t>руководством  учителя</w:t>
            </w:r>
            <w:proofErr w:type="gramEnd"/>
            <w:r w:rsidRPr="00F77C22">
              <w:t>.</w:t>
            </w:r>
          </w:p>
        </w:tc>
        <w:tc>
          <w:tcPr>
            <w:tcW w:w="1701" w:type="dxa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2268" w:type="dxa"/>
          </w:tcPr>
          <w:p w:rsidR="009B783D" w:rsidRPr="00F77C22" w:rsidRDefault="00563D3F" w:rsidP="00AA7C98">
            <w:pPr>
              <w:jc w:val="both"/>
            </w:pPr>
            <w:r w:rsidRPr="00F77C22">
              <w:t>Наш город.</w:t>
            </w:r>
          </w:p>
          <w:p w:rsidR="002427B9" w:rsidRPr="00F77C22" w:rsidRDefault="002427B9" w:rsidP="00AA7C98">
            <w:pPr>
              <w:jc w:val="both"/>
            </w:pPr>
            <w:r w:rsidRPr="00F77C22">
              <w:t>Перелетные птицы</w:t>
            </w:r>
          </w:p>
          <w:p w:rsidR="002427B9" w:rsidRPr="00F77C22" w:rsidRDefault="002427B9" w:rsidP="00AA7C98">
            <w:pPr>
              <w:jc w:val="both"/>
            </w:pPr>
            <w:r w:rsidRPr="00F77C22">
              <w:t>Строительство город</w:t>
            </w:r>
          </w:p>
        </w:tc>
      </w:tr>
      <w:tr w:rsidR="009B783D" w:rsidRPr="00F77C22" w:rsidTr="001F5521">
        <w:tc>
          <w:tcPr>
            <w:tcW w:w="2552" w:type="dxa"/>
            <w:shd w:val="clear" w:color="auto" w:fill="auto"/>
          </w:tcPr>
          <w:p w:rsidR="009B783D" w:rsidRPr="00F77C22" w:rsidRDefault="009B783D" w:rsidP="009B783D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 xml:space="preserve">Единицы измерения и их </w:t>
            </w:r>
            <w:proofErr w:type="gramStart"/>
            <w:r w:rsidRPr="00F77C22">
              <w:rPr>
                <w:bCs/>
              </w:rPr>
              <w:t>соотношения</w:t>
            </w:r>
            <w:r w:rsidRPr="00F77C22">
              <w:t xml:space="preserve">.  </w:t>
            </w:r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7088" w:type="dxa"/>
            <w:shd w:val="clear" w:color="auto" w:fill="auto"/>
          </w:tcPr>
          <w:p w:rsidR="009B783D" w:rsidRPr="00F77C22" w:rsidRDefault="00563D3F" w:rsidP="00563D3F">
            <w:pPr>
              <w:pStyle w:val="a6"/>
              <w:snapToGrid w:val="0"/>
              <w:rPr>
                <w:sz w:val="24"/>
              </w:rPr>
            </w:pPr>
            <w:r w:rsidRPr="00F77C22">
              <w:rPr>
                <w:rFonts w:ascii="Times New Roman" w:hAnsi="Times New Roman"/>
                <w:sz w:val="24"/>
              </w:rPr>
              <w:t xml:space="preserve">Сравнивают, называют, </w:t>
            </w:r>
            <w:proofErr w:type="gramStart"/>
            <w:r w:rsidRPr="00F77C22">
              <w:rPr>
                <w:rFonts w:ascii="Times New Roman" w:hAnsi="Times New Roman"/>
                <w:sz w:val="24"/>
              </w:rPr>
              <w:t>разменивают,  выполняют</w:t>
            </w:r>
            <w:proofErr w:type="gramEnd"/>
            <w:r w:rsidRPr="00F77C22">
              <w:rPr>
                <w:rFonts w:ascii="Times New Roman" w:hAnsi="Times New Roman"/>
                <w:sz w:val="24"/>
              </w:rPr>
              <w:t xml:space="preserve"> действия</w:t>
            </w:r>
          </w:p>
        </w:tc>
        <w:tc>
          <w:tcPr>
            <w:tcW w:w="1701" w:type="dxa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2268" w:type="dxa"/>
          </w:tcPr>
          <w:p w:rsidR="002427B9" w:rsidRPr="00F77C22" w:rsidRDefault="002427B9" w:rsidP="00AA7C98">
            <w:pPr>
              <w:jc w:val="both"/>
            </w:pPr>
            <w:r w:rsidRPr="00F77C22">
              <w:t>Кукольный театр</w:t>
            </w:r>
          </w:p>
        </w:tc>
      </w:tr>
      <w:tr w:rsidR="009B783D" w:rsidRPr="00F77C22" w:rsidTr="001F5521">
        <w:tc>
          <w:tcPr>
            <w:tcW w:w="2552" w:type="dxa"/>
            <w:shd w:val="clear" w:color="auto" w:fill="auto"/>
          </w:tcPr>
          <w:p w:rsidR="009B783D" w:rsidRPr="00F77C22" w:rsidRDefault="009B783D" w:rsidP="009B783D">
            <w:pPr>
              <w:autoSpaceDE w:val="0"/>
              <w:autoSpaceDN w:val="0"/>
              <w:adjustRightInd w:val="0"/>
              <w:rPr>
                <w:bCs/>
              </w:rPr>
            </w:pPr>
            <w:r w:rsidRPr="00F77C22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F77C22">
              <w:rPr>
                <w:rFonts w:eastAsia="Calibri"/>
                <w:bCs/>
                <w:color w:val="000000"/>
                <w:lang w:eastAsia="en-US"/>
              </w:rPr>
              <w:t xml:space="preserve">Арифметические </w:t>
            </w:r>
            <w:proofErr w:type="gramStart"/>
            <w:r w:rsidRPr="00F77C22">
              <w:rPr>
                <w:rFonts w:eastAsia="Calibri"/>
                <w:bCs/>
                <w:color w:val="000000"/>
                <w:lang w:eastAsia="en-US"/>
              </w:rPr>
              <w:t>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.  </w:t>
            </w:r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7088" w:type="dxa"/>
            <w:shd w:val="clear" w:color="auto" w:fill="auto"/>
          </w:tcPr>
          <w:p w:rsidR="009B783D" w:rsidRPr="00F77C22" w:rsidRDefault="009B783D" w:rsidP="009B783D">
            <w:pPr>
              <w:jc w:val="both"/>
            </w:pPr>
            <w:r w:rsidRPr="00F77C22">
              <w:t>Запись</w:t>
            </w:r>
            <w:r w:rsidR="00563D3F" w:rsidRPr="00F77C22">
              <w:t>, решение</w:t>
            </w:r>
            <w:r w:rsidRPr="00F77C22">
              <w:t xml:space="preserve"> и чтение примеров на сложение, вычитание.</w:t>
            </w:r>
          </w:p>
          <w:p w:rsidR="009B783D" w:rsidRPr="00F77C22" w:rsidRDefault="009B783D" w:rsidP="00AA7C98">
            <w:pPr>
              <w:jc w:val="both"/>
            </w:pPr>
            <w:r w:rsidRPr="00F77C22">
              <w:t>Присчитывание единицы.</w:t>
            </w:r>
          </w:p>
          <w:p w:rsidR="0097270D" w:rsidRPr="00F77C22" w:rsidRDefault="0097270D" w:rsidP="00AA7C98">
            <w:pPr>
              <w:jc w:val="both"/>
            </w:pPr>
          </w:p>
        </w:tc>
        <w:tc>
          <w:tcPr>
            <w:tcW w:w="1701" w:type="dxa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2268" w:type="dxa"/>
          </w:tcPr>
          <w:p w:rsidR="009B783D" w:rsidRPr="00F77C22" w:rsidRDefault="002427B9" w:rsidP="00AA7C98">
            <w:pPr>
              <w:jc w:val="both"/>
            </w:pPr>
            <w:r w:rsidRPr="00F77C22">
              <w:t>Труд людей весной</w:t>
            </w:r>
          </w:p>
          <w:p w:rsidR="002427B9" w:rsidRPr="00F77C22" w:rsidRDefault="002427B9" w:rsidP="00AA7C98">
            <w:pPr>
              <w:jc w:val="both"/>
            </w:pPr>
            <w:r w:rsidRPr="00F77C22">
              <w:t xml:space="preserve">Животные </w:t>
            </w:r>
            <w:r w:rsidR="00F77C22">
              <w:t>Пензенской области</w:t>
            </w:r>
          </w:p>
        </w:tc>
      </w:tr>
      <w:tr w:rsidR="009B783D" w:rsidRPr="00F77C22" w:rsidTr="001F5521">
        <w:tc>
          <w:tcPr>
            <w:tcW w:w="2552" w:type="dxa"/>
            <w:shd w:val="clear" w:color="auto" w:fill="auto"/>
          </w:tcPr>
          <w:p w:rsidR="009B783D" w:rsidRPr="00F77C22" w:rsidRDefault="009B783D" w:rsidP="009B783D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 xml:space="preserve">Арифметические </w:t>
            </w:r>
            <w:proofErr w:type="gramStart"/>
            <w:r w:rsidRPr="00F77C22">
              <w:rPr>
                <w:bCs/>
              </w:rPr>
              <w:t>задачи</w:t>
            </w:r>
            <w:r w:rsidRPr="00F77C22">
              <w:t xml:space="preserve">.  </w:t>
            </w:r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7088" w:type="dxa"/>
            <w:shd w:val="clear" w:color="auto" w:fill="auto"/>
          </w:tcPr>
          <w:p w:rsidR="00563D3F" w:rsidRPr="00F77C22" w:rsidRDefault="00563D3F" w:rsidP="00563D3F">
            <w:pPr>
              <w:jc w:val="both"/>
            </w:pPr>
            <w:r w:rsidRPr="00F77C22">
              <w:t>Запись, решение задач на сложение, вычитание.</w:t>
            </w:r>
          </w:p>
          <w:p w:rsidR="009B783D" w:rsidRPr="00F77C22" w:rsidRDefault="009B783D" w:rsidP="00AA7C98">
            <w:pPr>
              <w:jc w:val="both"/>
            </w:pPr>
            <w:r w:rsidRPr="00F77C22">
              <w:t>Составление и решение задачи по картинкам</w:t>
            </w:r>
            <w:r w:rsidR="00563D3F" w:rsidRPr="00F77C22">
              <w:t>.</w:t>
            </w:r>
          </w:p>
          <w:p w:rsidR="00563D3F" w:rsidRPr="00F77C22" w:rsidRDefault="00563D3F" w:rsidP="00563D3F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 w:rsidRPr="00F77C22">
              <w:rPr>
                <w:rFonts w:ascii="Times New Roman" w:hAnsi="Times New Roman"/>
                <w:sz w:val="24"/>
              </w:rPr>
              <w:t>Запись решения задачи под руководством учителя.</w:t>
            </w:r>
          </w:p>
          <w:p w:rsidR="00563D3F" w:rsidRPr="00F77C22" w:rsidRDefault="00563D3F" w:rsidP="00563D3F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 w:rsidRPr="00F77C22">
              <w:rPr>
                <w:rFonts w:ascii="Times New Roman" w:hAnsi="Times New Roman"/>
                <w:sz w:val="24"/>
              </w:rPr>
              <w:t>С помощью учителя упражняются в постановке вопроса к задаче.</w:t>
            </w:r>
          </w:p>
        </w:tc>
        <w:tc>
          <w:tcPr>
            <w:tcW w:w="1701" w:type="dxa"/>
          </w:tcPr>
          <w:p w:rsidR="009B783D" w:rsidRPr="00F77C22" w:rsidRDefault="0097270D" w:rsidP="00AA7C98">
            <w:pPr>
              <w:jc w:val="both"/>
            </w:pPr>
            <w:r w:rsidRPr="00F77C22">
              <w:t>Проверочная работа</w:t>
            </w:r>
          </w:p>
        </w:tc>
        <w:tc>
          <w:tcPr>
            <w:tcW w:w="2268" w:type="dxa"/>
          </w:tcPr>
          <w:p w:rsidR="009B783D" w:rsidRPr="00F77C22" w:rsidRDefault="002427B9" w:rsidP="00AA7C98">
            <w:pPr>
              <w:jc w:val="both"/>
            </w:pPr>
            <w:r w:rsidRPr="00F77C22">
              <w:t xml:space="preserve">Зимующие птицы </w:t>
            </w:r>
            <w:r w:rsidR="00F77C22">
              <w:t>Пензенской области</w:t>
            </w:r>
          </w:p>
        </w:tc>
      </w:tr>
      <w:tr w:rsidR="009B783D" w:rsidRPr="00F77C22" w:rsidTr="001F5521">
        <w:tc>
          <w:tcPr>
            <w:tcW w:w="2552" w:type="dxa"/>
            <w:shd w:val="clear" w:color="auto" w:fill="auto"/>
          </w:tcPr>
          <w:p w:rsidR="009B783D" w:rsidRPr="00F77C22" w:rsidRDefault="000B3B6C" w:rsidP="009B783D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Геометрический материал</w:t>
            </w:r>
            <w:r w:rsidRPr="00F77C22"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7088" w:type="dxa"/>
            <w:shd w:val="clear" w:color="auto" w:fill="auto"/>
          </w:tcPr>
          <w:p w:rsidR="009B783D" w:rsidRPr="00F77C22" w:rsidRDefault="00563D3F" w:rsidP="00563D3F">
            <w:pPr>
              <w:jc w:val="both"/>
            </w:pPr>
            <w:proofErr w:type="gramStart"/>
            <w:r w:rsidRPr="00F77C22">
              <w:t>Выполнение  практической</w:t>
            </w:r>
            <w:proofErr w:type="gramEnd"/>
            <w:r w:rsidRPr="00F77C22">
              <w:t xml:space="preserve"> работы по вычерчиванию отрезков.</w:t>
            </w:r>
          </w:p>
          <w:p w:rsidR="00563D3F" w:rsidRPr="00F77C22" w:rsidRDefault="00563D3F" w:rsidP="00563D3F">
            <w:pPr>
              <w:jc w:val="both"/>
            </w:pPr>
            <w:r w:rsidRPr="00F77C22">
              <w:t>Черчение фигу</w:t>
            </w:r>
            <w:r w:rsidR="002427B9" w:rsidRPr="00F77C22">
              <w:t>ры по опорным точкам.</w:t>
            </w:r>
          </w:p>
        </w:tc>
        <w:tc>
          <w:tcPr>
            <w:tcW w:w="1701" w:type="dxa"/>
          </w:tcPr>
          <w:p w:rsidR="009B783D" w:rsidRPr="00F77C22" w:rsidRDefault="009B783D" w:rsidP="00AA7C98">
            <w:pPr>
              <w:jc w:val="both"/>
            </w:pPr>
          </w:p>
        </w:tc>
        <w:tc>
          <w:tcPr>
            <w:tcW w:w="2268" w:type="dxa"/>
          </w:tcPr>
          <w:p w:rsidR="002427B9" w:rsidRPr="00F77C22" w:rsidRDefault="002427B9" w:rsidP="002427B9">
            <w:pPr>
              <w:jc w:val="both"/>
            </w:pPr>
            <w:r w:rsidRPr="00F77C22">
              <w:t>Цирк</w:t>
            </w:r>
          </w:p>
          <w:p w:rsidR="009B783D" w:rsidRPr="00F77C22" w:rsidRDefault="009B783D" w:rsidP="00AA7C98">
            <w:pPr>
              <w:jc w:val="both"/>
            </w:pPr>
          </w:p>
        </w:tc>
      </w:tr>
      <w:tr w:rsidR="00563D3F" w:rsidRPr="00F77C22" w:rsidTr="001F5521">
        <w:tc>
          <w:tcPr>
            <w:tcW w:w="2552" w:type="dxa"/>
            <w:shd w:val="clear" w:color="auto" w:fill="auto"/>
          </w:tcPr>
          <w:p w:rsidR="00563D3F" w:rsidRPr="00F77C22" w:rsidRDefault="00563D3F" w:rsidP="009B783D">
            <w:pPr>
              <w:snapToGrid w:val="0"/>
              <w:rPr>
                <w:b/>
                <w:bCs/>
              </w:rPr>
            </w:pPr>
            <w:r w:rsidRPr="00F77C22">
              <w:rPr>
                <w:b/>
                <w:bCs/>
              </w:rPr>
              <w:t>2 класс</w:t>
            </w:r>
          </w:p>
        </w:tc>
        <w:tc>
          <w:tcPr>
            <w:tcW w:w="1559" w:type="dxa"/>
            <w:shd w:val="clear" w:color="auto" w:fill="auto"/>
          </w:tcPr>
          <w:p w:rsidR="00563D3F" w:rsidRPr="00F77C22" w:rsidRDefault="00563D3F" w:rsidP="00AA7C98">
            <w:pPr>
              <w:jc w:val="both"/>
              <w:rPr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563D3F" w:rsidRPr="00F77C22" w:rsidRDefault="00563D3F" w:rsidP="00563D3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63D3F" w:rsidRPr="00F77C22" w:rsidRDefault="00563D3F" w:rsidP="00AA7C98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563D3F" w:rsidRPr="00F77C22" w:rsidRDefault="00563D3F" w:rsidP="00AA7C98">
            <w:pPr>
              <w:jc w:val="both"/>
              <w:rPr>
                <w:b/>
              </w:rPr>
            </w:pPr>
          </w:p>
        </w:tc>
      </w:tr>
      <w:tr w:rsidR="000B3B6C" w:rsidRPr="00F77C22" w:rsidTr="001F5521">
        <w:tc>
          <w:tcPr>
            <w:tcW w:w="2552" w:type="dxa"/>
            <w:shd w:val="clear" w:color="auto" w:fill="auto"/>
          </w:tcPr>
          <w:p w:rsidR="000B3B6C" w:rsidRPr="00F77C22" w:rsidRDefault="000B3B6C" w:rsidP="009B783D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Повторение</w:t>
            </w:r>
          </w:p>
        </w:tc>
        <w:tc>
          <w:tcPr>
            <w:tcW w:w="1559" w:type="dxa"/>
            <w:shd w:val="clear" w:color="auto" w:fill="auto"/>
          </w:tcPr>
          <w:p w:rsidR="000B3B6C" w:rsidRPr="00F77C22" w:rsidRDefault="000B3B6C" w:rsidP="000B3B6C">
            <w:pPr>
              <w:jc w:val="center"/>
            </w:pPr>
            <w:r w:rsidRPr="00F77C22">
              <w:t>7 часов</w:t>
            </w:r>
          </w:p>
        </w:tc>
        <w:tc>
          <w:tcPr>
            <w:tcW w:w="7088" w:type="dxa"/>
            <w:shd w:val="clear" w:color="auto" w:fill="auto"/>
          </w:tcPr>
          <w:p w:rsidR="000B3B6C" w:rsidRPr="00F77C22" w:rsidRDefault="000B3B6C" w:rsidP="00563D3F">
            <w:pPr>
              <w:jc w:val="both"/>
            </w:pPr>
          </w:p>
        </w:tc>
        <w:tc>
          <w:tcPr>
            <w:tcW w:w="1701" w:type="dxa"/>
          </w:tcPr>
          <w:p w:rsidR="000B3B6C" w:rsidRPr="00F77C22" w:rsidRDefault="000B3B6C" w:rsidP="00AA7C98">
            <w:pPr>
              <w:jc w:val="both"/>
            </w:pPr>
          </w:p>
        </w:tc>
        <w:tc>
          <w:tcPr>
            <w:tcW w:w="2268" w:type="dxa"/>
          </w:tcPr>
          <w:p w:rsidR="000B3B6C" w:rsidRPr="00F77C22" w:rsidRDefault="000B3B6C" w:rsidP="00AA7C98">
            <w:pPr>
              <w:jc w:val="both"/>
            </w:pPr>
            <w:r w:rsidRPr="00F77C22">
              <w:rPr>
                <w:bCs/>
              </w:rPr>
              <w:t>Первое сентября в нашем городе</w:t>
            </w:r>
          </w:p>
        </w:tc>
      </w:tr>
      <w:tr w:rsidR="00563D3F" w:rsidRPr="00F77C22" w:rsidTr="001F5521">
        <w:trPr>
          <w:trHeight w:val="1454"/>
        </w:trPr>
        <w:tc>
          <w:tcPr>
            <w:tcW w:w="2552" w:type="dxa"/>
            <w:shd w:val="clear" w:color="auto" w:fill="auto"/>
          </w:tcPr>
          <w:p w:rsidR="00563D3F" w:rsidRPr="00F77C22" w:rsidRDefault="000B3B6C" w:rsidP="009B783D">
            <w:pPr>
              <w:snapToGrid w:val="0"/>
              <w:rPr>
                <w:bCs/>
                <w:u w:val="single"/>
              </w:rPr>
            </w:pPr>
            <w:r w:rsidRPr="00F77C22">
              <w:rPr>
                <w:bCs/>
                <w:u w:val="single"/>
              </w:rPr>
              <w:t>Числовой ряд 1 – 10</w:t>
            </w:r>
          </w:p>
          <w:p w:rsidR="009328F3" w:rsidRPr="00F77C22" w:rsidRDefault="009328F3" w:rsidP="009B783D">
            <w:pPr>
              <w:snapToGrid w:val="0"/>
              <w:rPr>
                <w:rFonts w:eastAsia="Calibri"/>
                <w:color w:val="000000"/>
                <w:lang w:eastAsia="en-US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  <w:p w:rsidR="009328F3" w:rsidRPr="00F77C22" w:rsidRDefault="009328F3" w:rsidP="009B783D">
            <w:pPr>
              <w:snapToGrid w:val="0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563D3F" w:rsidRPr="00F77C22" w:rsidRDefault="000B3B6C" w:rsidP="000B3B6C">
            <w:pPr>
              <w:jc w:val="center"/>
            </w:pPr>
            <w:r w:rsidRPr="00F77C22">
              <w:t>9 часов</w:t>
            </w:r>
          </w:p>
        </w:tc>
        <w:tc>
          <w:tcPr>
            <w:tcW w:w="7088" w:type="dxa"/>
            <w:shd w:val="clear" w:color="auto" w:fill="auto"/>
          </w:tcPr>
          <w:p w:rsidR="000B3B6C" w:rsidRPr="00F77C22" w:rsidRDefault="000B3B6C" w:rsidP="000B3B6C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563D3F" w:rsidRPr="00F77C22" w:rsidRDefault="000B3B6C" w:rsidP="000B3B6C">
            <w:pPr>
              <w:jc w:val="both"/>
            </w:pPr>
            <w:r w:rsidRPr="00F77C22">
              <w:t>Присчитывание единицы.</w:t>
            </w:r>
          </w:p>
          <w:p w:rsidR="000B3B6C" w:rsidRPr="00F77C22" w:rsidRDefault="000B3B6C" w:rsidP="000B3B6C">
            <w:pPr>
              <w:jc w:val="both"/>
            </w:pPr>
            <w:r w:rsidRPr="00F77C22">
              <w:t>Запись, решение задач на сложение, вычитание.</w:t>
            </w:r>
          </w:p>
          <w:p w:rsidR="000B3B6C" w:rsidRPr="00F77C22" w:rsidRDefault="000B3B6C" w:rsidP="000B3B6C">
            <w:pPr>
              <w:jc w:val="both"/>
            </w:pPr>
            <w:r w:rsidRPr="00F77C22">
              <w:t>Составление и решение задачи по картинкам</w:t>
            </w:r>
            <w:r w:rsidR="00B47777" w:rsidRPr="00F77C22">
              <w:t>.</w:t>
            </w:r>
          </w:p>
        </w:tc>
        <w:tc>
          <w:tcPr>
            <w:tcW w:w="1701" w:type="dxa"/>
          </w:tcPr>
          <w:p w:rsidR="00563D3F" w:rsidRPr="00F77C22" w:rsidRDefault="004B57DA" w:rsidP="0097270D">
            <w:pPr>
              <w:jc w:val="both"/>
            </w:pPr>
            <w:r w:rsidRPr="00F77C22">
              <w:t>К</w:t>
            </w:r>
            <w:r w:rsidR="0097270D" w:rsidRPr="00F77C22">
              <w:t>онтрольная работа</w:t>
            </w:r>
          </w:p>
        </w:tc>
        <w:tc>
          <w:tcPr>
            <w:tcW w:w="2268" w:type="dxa"/>
          </w:tcPr>
          <w:p w:rsidR="00563D3F" w:rsidRPr="00F77C22" w:rsidRDefault="00563D3F" w:rsidP="00AA7C98">
            <w:pPr>
              <w:jc w:val="both"/>
            </w:pPr>
          </w:p>
        </w:tc>
      </w:tr>
      <w:tr w:rsidR="000B3B6C" w:rsidRPr="00F77C22" w:rsidTr="001F5521">
        <w:tc>
          <w:tcPr>
            <w:tcW w:w="2552" w:type="dxa"/>
            <w:shd w:val="clear" w:color="auto" w:fill="auto"/>
          </w:tcPr>
          <w:p w:rsidR="000B3B6C" w:rsidRPr="00F77C22" w:rsidRDefault="000B3B6C" w:rsidP="009B783D">
            <w:pPr>
              <w:snapToGrid w:val="0"/>
              <w:rPr>
                <w:bCs/>
                <w:u w:val="single"/>
              </w:rPr>
            </w:pPr>
            <w:r w:rsidRPr="00F77C22">
              <w:rPr>
                <w:bCs/>
                <w:u w:val="single"/>
              </w:rPr>
              <w:t>Второй десяток</w:t>
            </w:r>
          </w:p>
          <w:p w:rsidR="009328F3" w:rsidRPr="00F77C22" w:rsidRDefault="009328F3" w:rsidP="009328F3">
            <w:pPr>
              <w:snapToGrid w:val="0"/>
              <w:rPr>
                <w:rFonts w:eastAsia="Calibri"/>
                <w:color w:val="000000"/>
                <w:lang w:eastAsia="en-US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  <w:p w:rsidR="009328F3" w:rsidRPr="00F77C22" w:rsidRDefault="009328F3" w:rsidP="009B783D">
            <w:pPr>
              <w:snapToGrid w:val="0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0B3B6C" w:rsidRPr="00F77C22" w:rsidRDefault="00DF4252" w:rsidP="00DF4252">
            <w:pPr>
              <w:jc w:val="center"/>
            </w:pPr>
            <w:r w:rsidRPr="00F77C22">
              <w:t>40</w:t>
            </w:r>
            <w:r w:rsidR="009328F3" w:rsidRPr="00F77C22">
              <w:t xml:space="preserve"> час</w:t>
            </w:r>
            <w:r w:rsidRPr="00F77C22">
              <w:t>ов</w:t>
            </w:r>
          </w:p>
        </w:tc>
        <w:tc>
          <w:tcPr>
            <w:tcW w:w="7088" w:type="dxa"/>
            <w:shd w:val="clear" w:color="auto" w:fill="auto"/>
          </w:tcPr>
          <w:p w:rsidR="000B3B6C" w:rsidRPr="00F77C22" w:rsidRDefault="000B3B6C" w:rsidP="000B3B6C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0B3B6C" w:rsidRPr="00F77C22" w:rsidRDefault="000B3B6C" w:rsidP="000B3B6C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 w:rsidRPr="00F77C22">
              <w:rPr>
                <w:rFonts w:ascii="Times New Roman" w:hAnsi="Times New Roman"/>
                <w:sz w:val="24"/>
              </w:rPr>
              <w:t>Запись решения задачи под руководством учителя.</w:t>
            </w:r>
          </w:p>
          <w:p w:rsidR="000B3B6C" w:rsidRPr="00F77C22" w:rsidRDefault="000B3B6C" w:rsidP="000B3B6C">
            <w:pPr>
              <w:jc w:val="both"/>
            </w:pPr>
            <w:r w:rsidRPr="00F77C22">
              <w:t>С помощью учителя упражняются в постановке вопроса к задаче.</w:t>
            </w:r>
          </w:p>
          <w:p w:rsidR="009328F3" w:rsidRPr="00F77C22" w:rsidRDefault="009328F3" w:rsidP="000B3B6C">
            <w:pPr>
              <w:jc w:val="both"/>
            </w:pPr>
            <w:r w:rsidRPr="00F77C22">
              <w:t>Сравнение чисел с комментированием.</w:t>
            </w:r>
          </w:p>
        </w:tc>
        <w:tc>
          <w:tcPr>
            <w:tcW w:w="1701" w:type="dxa"/>
          </w:tcPr>
          <w:p w:rsidR="000B3B6C" w:rsidRPr="00F77C22" w:rsidRDefault="0097270D" w:rsidP="00AA7C98">
            <w:pPr>
              <w:jc w:val="both"/>
            </w:pPr>
            <w:r w:rsidRPr="00F77C22">
              <w:t>Контрольная работа -2</w:t>
            </w:r>
          </w:p>
          <w:p w:rsidR="0097270D" w:rsidRPr="00F77C22" w:rsidRDefault="0097270D" w:rsidP="00AA7C98">
            <w:pPr>
              <w:jc w:val="both"/>
            </w:pPr>
            <w:r w:rsidRPr="00F77C22">
              <w:t>Практическая работа</w:t>
            </w:r>
          </w:p>
        </w:tc>
        <w:tc>
          <w:tcPr>
            <w:tcW w:w="2268" w:type="dxa"/>
          </w:tcPr>
          <w:p w:rsidR="000B3B6C" w:rsidRPr="00F77C22" w:rsidRDefault="00F77C22" w:rsidP="00AA7C98">
            <w:pPr>
              <w:jc w:val="both"/>
              <w:rPr>
                <w:bCs/>
              </w:rPr>
            </w:pPr>
            <w:r>
              <w:rPr>
                <w:bCs/>
              </w:rPr>
              <w:t>Животные Пензенской области</w:t>
            </w:r>
          </w:p>
          <w:p w:rsidR="009328F3" w:rsidRPr="00F77C22" w:rsidRDefault="009328F3" w:rsidP="00AA7C98">
            <w:pPr>
              <w:jc w:val="both"/>
            </w:pPr>
            <w:r w:rsidRPr="00F77C22">
              <w:t>Мои родители – трудятся на ММК</w:t>
            </w:r>
          </w:p>
          <w:p w:rsidR="009328F3" w:rsidRPr="00F77C22" w:rsidRDefault="009328F3" w:rsidP="00AA7C98">
            <w:pPr>
              <w:jc w:val="both"/>
            </w:pPr>
            <w:r w:rsidRPr="00F77C22">
              <w:rPr>
                <w:bCs/>
              </w:rPr>
              <w:t xml:space="preserve">Рыбы рек </w:t>
            </w:r>
            <w:r w:rsidR="00F77C22">
              <w:rPr>
                <w:bCs/>
              </w:rPr>
              <w:t>Пензенской области</w:t>
            </w:r>
          </w:p>
        </w:tc>
      </w:tr>
      <w:tr w:rsidR="009328F3" w:rsidRPr="00F77C22" w:rsidTr="001F5521">
        <w:tc>
          <w:tcPr>
            <w:tcW w:w="2552" w:type="dxa"/>
            <w:shd w:val="clear" w:color="auto" w:fill="auto"/>
          </w:tcPr>
          <w:p w:rsidR="009328F3" w:rsidRPr="00F77C22" w:rsidRDefault="009328F3" w:rsidP="009B783D">
            <w:pPr>
              <w:snapToGrid w:val="0"/>
              <w:rPr>
                <w:u w:val="single"/>
              </w:rPr>
            </w:pPr>
            <w:r w:rsidRPr="00F77C22">
              <w:rPr>
                <w:u w:val="single"/>
              </w:rPr>
              <w:lastRenderedPageBreak/>
              <w:t>Увеличение и уменьшение числа на несколько единиц</w:t>
            </w:r>
          </w:p>
          <w:p w:rsidR="009328F3" w:rsidRPr="00F77C22" w:rsidRDefault="009328F3" w:rsidP="009328F3">
            <w:pPr>
              <w:snapToGrid w:val="0"/>
              <w:rPr>
                <w:rFonts w:eastAsia="Calibri"/>
                <w:color w:val="000000"/>
                <w:lang w:eastAsia="en-US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  <w:p w:rsidR="009328F3" w:rsidRPr="00F77C22" w:rsidRDefault="009328F3" w:rsidP="009B783D">
            <w:pPr>
              <w:snapToGrid w:val="0"/>
              <w:rPr>
                <w:bCs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9328F3" w:rsidRPr="00F77C22" w:rsidRDefault="009328F3" w:rsidP="00DF4252">
            <w:pPr>
              <w:jc w:val="center"/>
            </w:pPr>
            <w:r w:rsidRPr="00F77C22">
              <w:t>1</w:t>
            </w:r>
            <w:r w:rsidR="00DF4252" w:rsidRPr="00F77C22">
              <w:t>1</w:t>
            </w:r>
            <w:r w:rsidRPr="00F77C22">
              <w:t xml:space="preserve"> часов</w:t>
            </w:r>
          </w:p>
        </w:tc>
        <w:tc>
          <w:tcPr>
            <w:tcW w:w="7088" w:type="dxa"/>
            <w:shd w:val="clear" w:color="auto" w:fill="auto"/>
          </w:tcPr>
          <w:p w:rsidR="008B7A90" w:rsidRPr="00F77C22" w:rsidRDefault="008B7A90" w:rsidP="008B7A90">
            <w:pPr>
              <w:jc w:val="both"/>
            </w:pPr>
            <w:r w:rsidRPr="00F77C22">
              <w:t>Запись, решение задач на сложение, вычитание.</w:t>
            </w:r>
          </w:p>
          <w:p w:rsidR="009328F3" w:rsidRPr="00F77C22" w:rsidRDefault="009328F3" w:rsidP="009328F3">
            <w:pPr>
              <w:jc w:val="both"/>
            </w:pPr>
            <w:r w:rsidRPr="00F77C22">
              <w:t>Дополнение задач недостающими данными.</w:t>
            </w:r>
          </w:p>
        </w:tc>
        <w:tc>
          <w:tcPr>
            <w:tcW w:w="1701" w:type="dxa"/>
          </w:tcPr>
          <w:p w:rsidR="009328F3" w:rsidRPr="00F77C22" w:rsidRDefault="0097270D" w:rsidP="00AA7C98">
            <w:pPr>
              <w:jc w:val="both"/>
            </w:pPr>
            <w:r w:rsidRPr="00F77C22">
              <w:t>Самостоятельная работа</w:t>
            </w:r>
          </w:p>
          <w:p w:rsidR="0097270D" w:rsidRPr="00F77C22" w:rsidRDefault="0097270D" w:rsidP="00AA7C98">
            <w:pPr>
              <w:jc w:val="both"/>
            </w:pPr>
            <w:r w:rsidRPr="00F77C22">
              <w:t>Практическая работа</w:t>
            </w:r>
          </w:p>
          <w:p w:rsidR="0097270D" w:rsidRPr="00F77C22" w:rsidRDefault="0097270D" w:rsidP="00AA7C98">
            <w:pPr>
              <w:jc w:val="both"/>
            </w:pPr>
          </w:p>
        </w:tc>
        <w:tc>
          <w:tcPr>
            <w:tcW w:w="2268" w:type="dxa"/>
          </w:tcPr>
          <w:p w:rsidR="009328F3" w:rsidRPr="00F77C22" w:rsidRDefault="0097270D" w:rsidP="00AA7C98">
            <w:pPr>
              <w:jc w:val="both"/>
            </w:pPr>
            <w:r w:rsidRPr="00F77C22">
              <w:t>Зи</w:t>
            </w:r>
            <w:r w:rsidR="00F77C22">
              <w:t>мняя рыбалка.</w:t>
            </w:r>
          </w:p>
          <w:p w:rsidR="0097270D" w:rsidRPr="00F77C22" w:rsidRDefault="0097270D" w:rsidP="00AA7C98">
            <w:pPr>
              <w:jc w:val="both"/>
              <w:rPr>
                <w:bCs/>
              </w:rPr>
            </w:pPr>
            <w:r w:rsidRPr="00F77C22">
              <w:t xml:space="preserve">Хоккейная команда </w:t>
            </w:r>
          </w:p>
        </w:tc>
      </w:tr>
      <w:tr w:rsidR="009328F3" w:rsidRPr="00F77C22" w:rsidTr="001F5521">
        <w:tc>
          <w:tcPr>
            <w:tcW w:w="2552" w:type="dxa"/>
            <w:shd w:val="clear" w:color="auto" w:fill="auto"/>
          </w:tcPr>
          <w:p w:rsidR="009328F3" w:rsidRPr="00F77C22" w:rsidRDefault="009328F3" w:rsidP="009328F3">
            <w:pPr>
              <w:snapToGrid w:val="0"/>
              <w:rPr>
                <w:u w:val="single"/>
              </w:rPr>
            </w:pPr>
            <w:r w:rsidRPr="00F77C22">
              <w:rPr>
                <w:u w:val="single"/>
              </w:rPr>
              <w:t>Сложение и вычитание чисел в пределах 20 без перехода через десяток.</w:t>
            </w:r>
          </w:p>
          <w:p w:rsidR="009328F3" w:rsidRPr="00F77C22" w:rsidRDefault="009328F3" w:rsidP="009B783D">
            <w:pPr>
              <w:snapToGrid w:val="0"/>
              <w:rPr>
                <w:rFonts w:eastAsia="Calibri"/>
                <w:color w:val="000000"/>
                <w:lang w:eastAsia="en-US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9328F3" w:rsidRPr="00F77C22" w:rsidRDefault="0064262F" w:rsidP="000B3B6C">
            <w:pPr>
              <w:jc w:val="center"/>
            </w:pPr>
            <w:r w:rsidRPr="00F77C22">
              <w:t>1</w:t>
            </w:r>
            <w:r w:rsidR="00DF4252" w:rsidRPr="00F77C22">
              <w:t>9</w:t>
            </w:r>
            <w:r w:rsidRPr="00F77C22">
              <w:t xml:space="preserve"> час</w:t>
            </w:r>
            <w:r w:rsidR="00DF4252" w:rsidRPr="00F77C22">
              <w:t>ов</w:t>
            </w:r>
          </w:p>
        </w:tc>
        <w:tc>
          <w:tcPr>
            <w:tcW w:w="7088" w:type="dxa"/>
            <w:shd w:val="clear" w:color="auto" w:fill="auto"/>
          </w:tcPr>
          <w:p w:rsidR="009328F3" w:rsidRPr="00F77C22" w:rsidRDefault="009328F3" w:rsidP="009328F3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9328F3" w:rsidRPr="00F77C22" w:rsidRDefault="009328F3" w:rsidP="009328F3">
            <w:pPr>
              <w:jc w:val="both"/>
            </w:pPr>
            <w:r w:rsidRPr="00F77C22">
              <w:t xml:space="preserve">Освоение приемов сложения и вычитания без перехода </w:t>
            </w:r>
            <w:r w:rsidR="008B7A90" w:rsidRPr="00F77C22">
              <w:t xml:space="preserve"> </w:t>
            </w:r>
          </w:p>
          <w:p w:rsidR="0064262F" w:rsidRPr="00F77C22" w:rsidRDefault="0064262F" w:rsidP="009328F3">
            <w:pPr>
              <w:jc w:val="both"/>
            </w:pPr>
            <w:r w:rsidRPr="00F77C22">
              <w:t>Объединение двух простых задач в одну составную.</w:t>
            </w:r>
          </w:p>
          <w:p w:rsidR="0064262F" w:rsidRPr="00F77C22" w:rsidRDefault="0064262F" w:rsidP="009328F3">
            <w:pPr>
              <w:jc w:val="both"/>
            </w:pPr>
            <w:r w:rsidRPr="00F77C22">
              <w:t>Решение и сравнение составных задач.</w:t>
            </w:r>
          </w:p>
        </w:tc>
        <w:tc>
          <w:tcPr>
            <w:tcW w:w="1701" w:type="dxa"/>
          </w:tcPr>
          <w:p w:rsidR="0097270D" w:rsidRPr="00F77C22" w:rsidRDefault="0097270D" w:rsidP="0097270D">
            <w:pPr>
              <w:jc w:val="both"/>
            </w:pPr>
            <w:r w:rsidRPr="00F77C22">
              <w:t>Практическая работа</w:t>
            </w:r>
          </w:p>
          <w:p w:rsidR="009328F3" w:rsidRPr="00F77C22" w:rsidRDefault="0097270D" w:rsidP="00AA7C98">
            <w:pPr>
              <w:jc w:val="both"/>
            </w:pPr>
            <w:r w:rsidRPr="00F77C22">
              <w:t>Контрольная работа</w:t>
            </w:r>
          </w:p>
        </w:tc>
        <w:tc>
          <w:tcPr>
            <w:tcW w:w="2268" w:type="dxa"/>
          </w:tcPr>
          <w:p w:rsidR="009328F3" w:rsidRPr="00F77C22" w:rsidRDefault="009328F3" w:rsidP="00AA7C98">
            <w:pPr>
              <w:jc w:val="both"/>
              <w:rPr>
                <w:bCs/>
              </w:rPr>
            </w:pPr>
            <w:r w:rsidRPr="00F77C22">
              <w:rPr>
                <w:bCs/>
              </w:rPr>
              <w:t>Зимние забавы</w:t>
            </w:r>
          </w:p>
          <w:p w:rsidR="009328F3" w:rsidRPr="00F77C22" w:rsidRDefault="009328F3" w:rsidP="00AA7C98">
            <w:pPr>
              <w:jc w:val="both"/>
            </w:pPr>
            <w:r w:rsidRPr="00F77C22">
              <w:t>Ледовый дворец.</w:t>
            </w:r>
          </w:p>
          <w:p w:rsidR="009328F3" w:rsidRPr="00F77C22" w:rsidRDefault="009328F3" w:rsidP="00AA7C98">
            <w:pPr>
              <w:jc w:val="both"/>
              <w:rPr>
                <w:bCs/>
              </w:rPr>
            </w:pPr>
            <w:r w:rsidRPr="00F77C22">
              <w:t>Зимующие птицы.</w:t>
            </w: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64262F">
            <w:pPr>
              <w:snapToGrid w:val="0"/>
              <w:rPr>
                <w:u w:val="single"/>
              </w:rPr>
            </w:pPr>
            <w:r w:rsidRPr="00F77C22">
              <w:rPr>
                <w:u w:val="single"/>
              </w:rPr>
              <w:t>Сложение и вычитание однозначных чисел с переходом через десяток.</w:t>
            </w:r>
          </w:p>
          <w:p w:rsidR="0064262F" w:rsidRPr="00F77C22" w:rsidRDefault="0064262F" w:rsidP="009328F3">
            <w:pPr>
              <w:snapToGrid w:val="0"/>
              <w:rPr>
                <w:u w:val="single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64262F" w:rsidP="00DF4252">
            <w:pPr>
              <w:jc w:val="center"/>
            </w:pPr>
            <w:r w:rsidRPr="00F77C22">
              <w:t>2</w:t>
            </w:r>
            <w:r w:rsidR="00DF4252" w:rsidRPr="00F77C22">
              <w:t>5</w:t>
            </w:r>
            <w:r w:rsidRPr="00F77C22">
              <w:t xml:space="preserve"> часов</w:t>
            </w:r>
          </w:p>
        </w:tc>
        <w:tc>
          <w:tcPr>
            <w:tcW w:w="7088" w:type="dxa"/>
            <w:shd w:val="clear" w:color="auto" w:fill="auto"/>
          </w:tcPr>
          <w:p w:rsidR="0064262F" w:rsidRPr="00F77C22" w:rsidRDefault="0064262F" w:rsidP="0064262F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64262F" w:rsidRPr="00F77C22" w:rsidRDefault="0064262F" w:rsidP="0064262F">
            <w:pPr>
              <w:jc w:val="both"/>
            </w:pPr>
            <w:r w:rsidRPr="00F77C22">
              <w:t>Освоение приемов сложения и в</w:t>
            </w:r>
            <w:r w:rsidR="008B7A90" w:rsidRPr="00F77C22">
              <w:t xml:space="preserve">ычитания </w:t>
            </w:r>
            <w:proofErr w:type="gramStart"/>
            <w:r w:rsidR="008B7A90" w:rsidRPr="00F77C22">
              <w:t>с  переходом</w:t>
            </w:r>
            <w:proofErr w:type="gramEnd"/>
          </w:p>
          <w:p w:rsidR="0064262F" w:rsidRPr="00F77C22" w:rsidRDefault="0064262F" w:rsidP="0064262F">
            <w:pPr>
              <w:jc w:val="both"/>
            </w:pPr>
            <w:r w:rsidRPr="00F77C22">
              <w:t>Объединение двух простых задач в одну составную.</w:t>
            </w:r>
          </w:p>
          <w:p w:rsidR="0064262F" w:rsidRPr="00F77C22" w:rsidRDefault="0064262F" w:rsidP="0064262F">
            <w:pPr>
              <w:jc w:val="both"/>
            </w:pPr>
            <w:r w:rsidRPr="00F77C22">
              <w:t>Решение и сравнение составных задач.</w:t>
            </w:r>
          </w:p>
        </w:tc>
        <w:tc>
          <w:tcPr>
            <w:tcW w:w="1701" w:type="dxa"/>
          </w:tcPr>
          <w:p w:rsidR="0064262F" w:rsidRPr="00F77C22" w:rsidRDefault="0097270D" w:rsidP="00AA7C98">
            <w:pPr>
              <w:jc w:val="both"/>
            </w:pPr>
            <w:r w:rsidRPr="00F77C22">
              <w:t>Проверочная работа</w:t>
            </w:r>
          </w:p>
          <w:p w:rsidR="0097270D" w:rsidRPr="00F77C22" w:rsidRDefault="0097270D" w:rsidP="00AA7C98">
            <w:pPr>
              <w:jc w:val="both"/>
            </w:pPr>
            <w:r w:rsidRPr="00F77C22">
              <w:t>Контрольная работа- 2</w:t>
            </w:r>
          </w:p>
        </w:tc>
        <w:tc>
          <w:tcPr>
            <w:tcW w:w="2268" w:type="dxa"/>
          </w:tcPr>
          <w:p w:rsidR="0064262F" w:rsidRPr="00F77C22" w:rsidRDefault="0064262F" w:rsidP="00AA7C98">
            <w:pPr>
              <w:jc w:val="both"/>
            </w:pPr>
            <w:r w:rsidRPr="00F77C22">
              <w:t>Куранты</w:t>
            </w:r>
          </w:p>
          <w:p w:rsidR="0097270D" w:rsidRPr="00F77C22" w:rsidRDefault="0097270D" w:rsidP="00AA7C98">
            <w:pPr>
              <w:jc w:val="both"/>
              <w:rPr>
                <w:bCs/>
              </w:rPr>
            </w:pPr>
            <w:r w:rsidRPr="00F77C22">
              <w:t>Перелетные птицы</w:t>
            </w:r>
          </w:p>
        </w:tc>
      </w:tr>
      <w:tr w:rsidR="000B3B6C" w:rsidRPr="00F77C22" w:rsidTr="001F5521">
        <w:tc>
          <w:tcPr>
            <w:tcW w:w="2552" w:type="dxa"/>
            <w:shd w:val="clear" w:color="auto" w:fill="auto"/>
          </w:tcPr>
          <w:p w:rsidR="000B3B6C" w:rsidRPr="00F77C22" w:rsidRDefault="000B3B6C" w:rsidP="009B783D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Геометрический материал</w:t>
            </w:r>
            <w:r w:rsidRPr="00F77C22">
              <w:t>.</w:t>
            </w:r>
          </w:p>
        </w:tc>
        <w:tc>
          <w:tcPr>
            <w:tcW w:w="1559" w:type="dxa"/>
            <w:shd w:val="clear" w:color="auto" w:fill="auto"/>
          </w:tcPr>
          <w:p w:rsidR="000B3B6C" w:rsidRPr="00F77C22" w:rsidRDefault="00DF4252" w:rsidP="000B3B6C">
            <w:pPr>
              <w:jc w:val="center"/>
            </w:pPr>
            <w:r w:rsidRPr="00F77C22">
              <w:t>8</w:t>
            </w:r>
            <w:r w:rsidR="0064262F" w:rsidRPr="00F77C22">
              <w:t xml:space="preserve"> часов</w:t>
            </w:r>
          </w:p>
        </w:tc>
        <w:tc>
          <w:tcPr>
            <w:tcW w:w="7088" w:type="dxa"/>
            <w:shd w:val="clear" w:color="auto" w:fill="auto"/>
          </w:tcPr>
          <w:p w:rsidR="000B3B6C" w:rsidRPr="00F77C22" w:rsidRDefault="000B3B6C" w:rsidP="00563D3F">
            <w:pPr>
              <w:jc w:val="both"/>
            </w:pPr>
            <w:proofErr w:type="gramStart"/>
            <w:r w:rsidRPr="00F77C22">
              <w:t>Выполнение  практической</w:t>
            </w:r>
            <w:proofErr w:type="gramEnd"/>
            <w:r w:rsidRPr="00F77C22">
              <w:t xml:space="preserve"> работы по вычерчиванию</w:t>
            </w:r>
            <w:r w:rsidR="009328F3" w:rsidRPr="00F77C22">
              <w:t xml:space="preserve"> отрезка, прямой, луча.</w:t>
            </w:r>
          </w:p>
          <w:p w:rsidR="009328F3" w:rsidRPr="00F77C22" w:rsidRDefault="009328F3" w:rsidP="00563D3F">
            <w:pPr>
              <w:jc w:val="both"/>
            </w:pPr>
            <w:r w:rsidRPr="00F77C22">
              <w:t>Знакомство с понятием «угол», его элементами, практическое построение.</w:t>
            </w:r>
          </w:p>
          <w:p w:rsidR="009328F3" w:rsidRPr="00F77C22" w:rsidRDefault="0064262F" w:rsidP="0064262F">
            <w:pPr>
              <w:jc w:val="both"/>
            </w:pPr>
            <w:proofErr w:type="gramStart"/>
            <w:r w:rsidRPr="00F77C22">
              <w:t>Выполнение  практической</w:t>
            </w:r>
            <w:proofErr w:type="gramEnd"/>
            <w:r w:rsidRPr="00F77C22">
              <w:t xml:space="preserve"> работы по построению четырехугольника, прямоугольника, квадрата.</w:t>
            </w:r>
          </w:p>
        </w:tc>
        <w:tc>
          <w:tcPr>
            <w:tcW w:w="1701" w:type="dxa"/>
          </w:tcPr>
          <w:p w:rsidR="000B3B6C" w:rsidRPr="00F77C22" w:rsidRDefault="004B57DA" w:rsidP="0097270D">
            <w:pPr>
              <w:jc w:val="both"/>
            </w:pPr>
            <w:r w:rsidRPr="00F77C22">
              <w:t>Пр</w:t>
            </w:r>
            <w:r w:rsidR="0097270D" w:rsidRPr="00F77C22">
              <w:t>актическая работа</w:t>
            </w:r>
          </w:p>
        </w:tc>
        <w:tc>
          <w:tcPr>
            <w:tcW w:w="2268" w:type="dxa"/>
          </w:tcPr>
          <w:p w:rsidR="000B3B6C" w:rsidRPr="00F77C22" w:rsidRDefault="00F77C22" w:rsidP="00AA7C98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 xml:space="preserve">Площади </w:t>
            </w:r>
            <w:r w:rsidR="000B3B6C" w:rsidRPr="00F77C22">
              <w:rPr>
                <w:bCs/>
              </w:rPr>
              <w:t xml:space="preserve"> города</w:t>
            </w:r>
            <w:proofErr w:type="gramEnd"/>
            <w:r>
              <w:rPr>
                <w:bCs/>
              </w:rPr>
              <w:t xml:space="preserve"> Пенза</w:t>
            </w:r>
          </w:p>
          <w:p w:rsidR="000B3B6C" w:rsidRPr="00F77C22" w:rsidRDefault="000B3B6C" w:rsidP="00AA7C98">
            <w:pPr>
              <w:jc w:val="both"/>
              <w:rPr>
                <w:bCs/>
              </w:rPr>
            </w:pPr>
            <w:r w:rsidRPr="00F77C22">
              <w:rPr>
                <w:bCs/>
              </w:rPr>
              <w:t xml:space="preserve">Улицы </w:t>
            </w:r>
            <w:r w:rsidR="00F77C22">
              <w:rPr>
                <w:bCs/>
              </w:rPr>
              <w:t>г. Пенза</w:t>
            </w:r>
          </w:p>
          <w:p w:rsidR="0064262F" w:rsidRPr="00F77C22" w:rsidRDefault="00F77C22" w:rsidP="00AA7C98">
            <w:pPr>
              <w:jc w:val="both"/>
            </w:pPr>
            <w:r>
              <w:t>Стройка в г. Пенза</w:t>
            </w:r>
            <w:r w:rsidR="0064262F" w:rsidRPr="00F77C22">
              <w:t>.</w:t>
            </w:r>
          </w:p>
        </w:tc>
      </w:tr>
      <w:tr w:rsidR="000B3B6C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9B783D">
            <w:pPr>
              <w:snapToGrid w:val="0"/>
              <w:rPr>
                <w:bCs/>
                <w:u w:val="single"/>
              </w:rPr>
            </w:pPr>
            <w:r w:rsidRPr="00F77C22">
              <w:rPr>
                <w:color w:val="000000"/>
                <w:u w:val="single"/>
              </w:rPr>
              <w:t>Сложение и вычитание чисел, полученны</w:t>
            </w:r>
            <w:r w:rsidR="004B57DA" w:rsidRPr="00F77C22">
              <w:rPr>
                <w:color w:val="000000"/>
                <w:u w:val="single"/>
              </w:rPr>
              <w:t>х</w:t>
            </w:r>
            <w:r w:rsidRPr="00F77C22">
              <w:rPr>
                <w:color w:val="000000"/>
                <w:u w:val="single"/>
              </w:rPr>
              <w:t xml:space="preserve"> при измерении</w:t>
            </w:r>
            <w:r w:rsidRPr="00F77C22">
              <w:rPr>
                <w:bCs/>
                <w:u w:val="single"/>
              </w:rPr>
              <w:t xml:space="preserve"> </w:t>
            </w:r>
          </w:p>
          <w:p w:rsidR="000B3B6C" w:rsidRPr="00F77C22" w:rsidRDefault="009328F3" w:rsidP="009B783D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Единицы измерения и их соотношения</w:t>
            </w:r>
          </w:p>
        </w:tc>
        <w:tc>
          <w:tcPr>
            <w:tcW w:w="1559" w:type="dxa"/>
            <w:shd w:val="clear" w:color="auto" w:fill="auto"/>
          </w:tcPr>
          <w:p w:rsidR="000B3B6C" w:rsidRPr="00F77C22" w:rsidRDefault="00DF4252" w:rsidP="00DF4252">
            <w:pPr>
              <w:jc w:val="center"/>
            </w:pPr>
            <w:r w:rsidRPr="00F77C22">
              <w:t>21</w:t>
            </w:r>
            <w:r w:rsidR="0064262F" w:rsidRPr="00F77C22">
              <w:t xml:space="preserve"> час</w:t>
            </w:r>
            <w:r w:rsidRPr="00F77C22">
              <w:t xml:space="preserve"> </w:t>
            </w:r>
          </w:p>
        </w:tc>
        <w:tc>
          <w:tcPr>
            <w:tcW w:w="7088" w:type="dxa"/>
            <w:shd w:val="clear" w:color="auto" w:fill="auto"/>
          </w:tcPr>
          <w:p w:rsidR="009328F3" w:rsidRPr="00F77C22" w:rsidRDefault="009328F3" w:rsidP="009328F3">
            <w:pPr>
              <w:jc w:val="both"/>
            </w:pPr>
            <w:r w:rsidRPr="00F77C22">
              <w:t>Решение задач с числами, полученными при измерении стоимости.</w:t>
            </w:r>
          </w:p>
          <w:p w:rsidR="000B3B6C" w:rsidRPr="00F77C22" w:rsidRDefault="009328F3" w:rsidP="00563D3F">
            <w:pPr>
              <w:jc w:val="both"/>
            </w:pPr>
            <w:r w:rsidRPr="00F77C22">
              <w:t>Сравнение чисел, полученные при измерении мерой длины.</w:t>
            </w:r>
          </w:p>
          <w:p w:rsidR="009328F3" w:rsidRPr="00F77C22" w:rsidRDefault="009328F3" w:rsidP="009328F3">
            <w:pPr>
              <w:jc w:val="both"/>
            </w:pPr>
            <w:r w:rsidRPr="00F77C22">
              <w:t>Составление и решение задач с числами, полученные при измерении длины</w:t>
            </w:r>
          </w:p>
          <w:p w:rsidR="009328F3" w:rsidRPr="00F77C22" w:rsidRDefault="009328F3" w:rsidP="009328F3">
            <w:pPr>
              <w:jc w:val="both"/>
            </w:pPr>
            <w:r w:rsidRPr="00F77C22">
              <w:t>Действия с числами, полученные при измерении массы.</w:t>
            </w:r>
          </w:p>
          <w:p w:rsidR="009328F3" w:rsidRPr="00F77C22" w:rsidRDefault="009328F3" w:rsidP="009328F3">
            <w:pPr>
              <w:jc w:val="both"/>
            </w:pPr>
            <w:r w:rsidRPr="00F77C22">
              <w:t>Действия с числами, полученные при измерении емкости.</w:t>
            </w:r>
          </w:p>
          <w:p w:rsidR="009328F3" w:rsidRPr="00F77C22" w:rsidRDefault="009328F3" w:rsidP="009328F3">
            <w:pPr>
              <w:jc w:val="both"/>
            </w:pPr>
            <w:r w:rsidRPr="00F77C22">
              <w:lastRenderedPageBreak/>
              <w:t xml:space="preserve">Решение </w:t>
            </w:r>
            <w:proofErr w:type="gramStart"/>
            <w:r w:rsidRPr="00F77C22">
              <w:t>задач  и</w:t>
            </w:r>
            <w:proofErr w:type="gramEnd"/>
            <w:r w:rsidRPr="00F77C22">
              <w:t xml:space="preserve"> примеров с числами, полученные при измерении  времени.</w:t>
            </w:r>
          </w:p>
        </w:tc>
        <w:tc>
          <w:tcPr>
            <w:tcW w:w="1701" w:type="dxa"/>
          </w:tcPr>
          <w:p w:rsidR="000B3B6C" w:rsidRPr="00F77C22" w:rsidRDefault="0097270D" w:rsidP="00AA7C98">
            <w:pPr>
              <w:jc w:val="both"/>
            </w:pPr>
            <w:r w:rsidRPr="00F77C22">
              <w:lastRenderedPageBreak/>
              <w:t>Контрольная работа</w:t>
            </w:r>
          </w:p>
          <w:p w:rsidR="0097270D" w:rsidRPr="00F77C22" w:rsidRDefault="0097270D" w:rsidP="00AA7C98">
            <w:pPr>
              <w:jc w:val="both"/>
            </w:pPr>
            <w:r w:rsidRPr="00F77C22">
              <w:t>Практическая работа</w:t>
            </w:r>
          </w:p>
          <w:p w:rsidR="0097270D" w:rsidRPr="00F77C22" w:rsidRDefault="0097270D" w:rsidP="00AA7C98">
            <w:pPr>
              <w:jc w:val="both"/>
            </w:pPr>
          </w:p>
        </w:tc>
        <w:tc>
          <w:tcPr>
            <w:tcW w:w="2268" w:type="dxa"/>
          </w:tcPr>
          <w:p w:rsidR="000B3B6C" w:rsidRPr="00F77C22" w:rsidRDefault="00F77C22" w:rsidP="00AA7C98">
            <w:pPr>
              <w:jc w:val="both"/>
            </w:pPr>
            <w:r>
              <w:t>Зимняя рыбалка.</w:t>
            </w:r>
          </w:p>
          <w:p w:rsidR="0064262F" w:rsidRPr="00F77C22" w:rsidRDefault="0064262F" w:rsidP="00AA7C98">
            <w:pPr>
              <w:jc w:val="both"/>
            </w:pPr>
            <w:r w:rsidRPr="00F77C22">
              <w:rPr>
                <w:bCs/>
              </w:rPr>
              <w:t>Труд людей весной</w:t>
            </w:r>
          </w:p>
        </w:tc>
      </w:tr>
      <w:tr w:rsidR="00563D3F" w:rsidRPr="00F77C22" w:rsidTr="001F5521">
        <w:tc>
          <w:tcPr>
            <w:tcW w:w="2552" w:type="dxa"/>
            <w:shd w:val="clear" w:color="auto" w:fill="auto"/>
          </w:tcPr>
          <w:p w:rsidR="00563D3F" w:rsidRPr="00F77C22" w:rsidRDefault="00563D3F" w:rsidP="009B783D">
            <w:pPr>
              <w:snapToGrid w:val="0"/>
              <w:rPr>
                <w:b/>
                <w:bCs/>
              </w:rPr>
            </w:pPr>
            <w:r w:rsidRPr="00F77C22">
              <w:rPr>
                <w:b/>
                <w:bCs/>
              </w:rPr>
              <w:t>3 класс</w:t>
            </w:r>
          </w:p>
        </w:tc>
        <w:tc>
          <w:tcPr>
            <w:tcW w:w="1559" w:type="dxa"/>
            <w:shd w:val="clear" w:color="auto" w:fill="auto"/>
          </w:tcPr>
          <w:p w:rsidR="00563D3F" w:rsidRPr="00F77C22" w:rsidRDefault="00563D3F" w:rsidP="00AA7C98">
            <w:pPr>
              <w:jc w:val="both"/>
              <w:rPr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563D3F" w:rsidRPr="00F77C22" w:rsidRDefault="00563D3F" w:rsidP="00563D3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63D3F" w:rsidRPr="00F77C22" w:rsidRDefault="00563D3F" w:rsidP="00AA7C98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563D3F" w:rsidRPr="00F77C22" w:rsidRDefault="00563D3F" w:rsidP="00AA7C98">
            <w:pPr>
              <w:jc w:val="both"/>
              <w:rPr>
                <w:b/>
              </w:rPr>
            </w:pP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2B6549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Повторение.</w:t>
            </w:r>
          </w:p>
          <w:p w:rsidR="0064262F" w:rsidRPr="00F77C22" w:rsidRDefault="0064262F" w:rsidP="002B6549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Нумерация чисел 1 - 20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64262F" w:rsidP="002B6549">
            <w:pPr>
              <w:jc w:val="center"/>
            </w:pPr>
            <w:r w:rsidRPr="00F77C22">
              <w:t>6 часов</w:t>
            </w:r>
          </w:p>
        </w:tc>
        <w:tc>
          <w:tcPr>
            <w:tcW w:w="7088" w:type="dxa"/>
            <w:shd w:val="clear" w:color="auto" w:fill="auto"/>
          </w:tcPr>
          <w:p w:rsidR="0064262F" w:rsidRPr="00F77C22" w:rsidRDefault="0064262F" w:rsidP="002B6549">
            <w:pPr>
              <w:jc w:val="both"/>
            </w:pPr>
            <w:r w:rsidRPr="00F77C22">
              <w:t>Понимание математических терминов, название чисел, ответы на вопросы.</w:t>
            </w:r>
          </w:p>
        </w:tc>
        <w:tc>
          <w:tcPr>
            <w:tcW w:w="1701" w:type="dxa"/>
          </w:tcPr>
          <w:p w:rsidR="0064262F" w:rsidRPr="00F77C22" w:rsidRDefault="0097270D" w:rsidP="002B6549">
            <w:pPr>
              <w:jc w:val="both"/>
            </w:pPr>
            <w:r w:rsidRPr="00F77C22">
              <w:t>Контрольная работа</w:t>
            </w:r>
          </w:p>
        </w:tc>
        <w:tc>
          <w:tcPr>
            <w:tcW w:w="2268" w:type="dxa"/>
          </w:tcPr>
          <w:p w:rsidR="0064262F" w:rsidRPr="00F77C22" w:rsidRDefault="0097270D" w:rsidP="002B6549">
            <w:pPr>
              <w:jc w:val="both"/>
            </w:pPr>
            <w:r w:rsidRPr="00F77C22">
              <w:t xml:space="preserve"> </w:t>
            </w: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2B6549">
            <w:pPr>
              <w:snapToGrid w:val="0"/>
              <w:rPr>
                <w:u w:val="single"/>
              </w:rPr>
            </w:pPr>
            <w:r w:rsidRPr="00F77C22">
              <w:rPr>
                <w:u w:val="single"/>
              </w:rPr>
              <w:t>Сложение и вычитание без перехода через разряд.</w:t>
            </w:r>
          </w:p>
          <w:p w:rsidR="0064262F" w:rsidRPr="00F77C22" w:rsidRDefault="0064262F" w:rsidP="002B6549">
            <w:pPr>
              <w:snapToGrid w:val="0"/>
              <w:rPr>
                <w:bCs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64262F" w:rsidP="002B6549">
            <w:pPr>
              <w:jc w:val="center"/>
            </w:pPr>
            <w:r w:rsidRPr="00F77C22">
              <w:t>16 часов</w:t>
            </w:r>
          </w:p>
        </w:tc>
        <w:tc>
          <w:tcPr>
            <w:tcW w:w="7088" w:type="dxa"/>
            <w:shd w:val="clear" w:color="auto" w:fill="auto"/>
          </w:tcPr>
          <w:p w:rsidR="0064262F" w:rsidRPr="00F77C22" w:rsidRDefault="008B7A90" w:rsidP="008B7A90">
            <w:pPr>
              <w:jc w:val="both"/>
            </w:pPr>
            <w:r w:rsidRPr="00F77C22">
              <w:t>Закрепление приемов сложения без перехода через разряд.</w:t>
            </w:r>
          </w:p>
          <w:p w:rsidR="008B7A90" w:rsidRPr="00F77C22" w:rsidRDefault="008B7A90" w:rsidP="008B7A90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8B7A90" w:rsidRPr="00F77C22" w:rsidRDefault="008B7A90" w:rsidP="008B7A90">
            <w:pPr>
              <w:jc w:val="both"/>
            </w:pPr>
            <w:r w:rsidRPr="00F77C22">
              <w:t>Понимание математических терминов, название чисел, ответы на вопросы.</w:t>
            </w:r>
          </w:p>
        </w:tc>
        <w:tc>
          <w:tcPr>
            <w:tcW w:w="1701" w:type="dxa"/>
          </w:tcPr>
          <w:p w:rsidR="0064262F" w:rsidRPr="00F77C22" w:rsidRDefault="0097270D" w:rsidP="002B6549">
            <w:pPr>
              <w:jc w:val="both"/>
            </w:pPr>
            <w:r w:rsidRPr="00F77C22">
              <w:t>Проверочная работа</w:t>
            </w:r>
          </w:p>
        </w:tc>
        <w:tc>
          <w:tcPr>
            <w:tcW w:w="2268" w:type="dxa"/>
          </w:tcPr>
          <w:p w:rsidR="0064262F" w:rsidRPr="00F77C22" w:rsidRDefault="00535CAA" w:rsidP="002B6549">
            <w:pPr>
              <w:jc w:val="both"/>
            </w:pPr>
            <w:r w:rsidRPr="00F77C22">
              <w:rPr>
                <w:bCs/>
              </w:rPr>
              <w:t>Учебные принадлежности</w:t>
            </w: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2B6549">
            <w:pPr>
              <w:snapToGrid w:val="0"/>
              <w:rPr>
                <w:u w:val="single"/>
              </w:rPr>
            </w:pPr>
            <w:r w:rsidRPr="00F77C22">
              <w:rPr>
                <w:u w:val="single"/>
              </w:rPr>
              <w:t xml:space="preserve">Сложение и вычитание в пределах 20 </w:t>
            </w:r>
            <w:proofErr w:type="gramStart"/>
            <w:r w:rsidRPr="00F77C22">
              <w:rPr>
                <w:u w:val="single"/>
              </w:rPr>
              <w:t>с  переходом</w:t>
            </w:r>
            <w:proofErr w:type="gramEnd"/>
            <w:r w:rsidRPr="00F77C22">
              <w:rPr>
                <w:u w:val="single"/>
              </w:rPr>
              <w:t xml:space="preserve"> через десяток.</w:t>
            </w:r>
          </w:p>
          <w:p w:rsidR="008B7A90" w:rsidRPr="00F77C22" w:rsidRDefault="008B7A90" w:rsidP="002B6549">
            <w:pPr>
              <w:snapToGrid w:val="0"/>
              <w:rPr>
                <w:b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8B7A90" w:rsidP="002B6549">
            <w:pPr>
              <w:jc w:val="center"/>
            </w:pPr>
            <w:r w:rsidRPr="00F77C22">
              <w:t>13 часов</w:t>
            </w:r>
          </w:p>
        </w:tc>
        <w:tc>
          <w:tcPr>
            <w:tcW w:w="7088" w:type="dxa"/>
            <w:shd w:val="clear" w:color="auto" w:fill="auto"/>
          </w:tcPr>
          <w:p w:rsidR="0064262F" w:rsidRPr="00F77C22" w:rsidRDefault="008B7A90" w:rsidP="002B6549">
            <w:pPr>
              <w:jc w:val="both"/>
            </w:pPr>
            <w:r w:rsidRPr="00F77C22">
              <w:t>Закрепление приемов сложения с переходом через разряд.</w:t>
            </w:r>
          </w:p>
          <w:p w:rsidR="008B7A90" w:rsidRPr="00F77C22" w:rsidRDefault="008B7A90" w:rsidP="008B7A90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535CAA" w:rsidRPr="00F77C22" w:rsidRDefault="00535CAA" w:rsidP="00535CAA">
            <w:pPr>
              <w:jc w:val="both"/>
            </w:pPr>
            <w:r w:rsidRPr="00F77C22">
              <w:t>Запись, решение задач на сложение, вычитание.</w:t>
            </w:r>
          </w:p>
          <w:p w:rsidR="008B7A90" w:rsidRPr="00F77C22" w:rsidRDefault="008B7A90" w:rsidP="002B6549">
            <w:pPr>
              <w:jc w:val="both"/>
            </w:pPr>
            <w:r w:rsidRPr="00F77C22">
              <w:t>Выполнение действий по словесной инструкции</w:t>
            </w:r>
          </w:p>
        </w:tc>
        <w:tc>
          <w:tcPr>
            <w:tcW w:w="1701" w:type="dxa"/>
          </w:tcPr>
          <w:p w:rsidR="0064262F" w:rsidRPr="00F77C22" w:rsidRDefault="0097270D" w:rsidP="002B6549">
            <w:pPr>
              <w:jc w:val="both"/>
            </w:pPr>
            <w:r w:rsidRPr="00F77C22">
              <w:t>Контрольная работа</w:t>
            </w:r>
          </w:p>
          <w:p w:rsidR="0097270D" w:rsidRPr="00F77C22" w:rsidRDefault="0097270D" w:rsidP="002B6549">
            <w:pPr>
              <w:jc w:val="both"/>
            </w:pPr>
            <w:r w:rsidRPr="00F77C22">
              <w:t>Самостоятельная работа</w:t>
            </w:r>
          </w:p>
        </w:tc>
        <w:tc>
          <w:tcPr>
            <w:tcW w:w="2268" w:type="dxa"/>
          </w:tcPr>
          <w:p w:rsidR="0064262F" w:rsidRPr="00F77C22" w:rsidRDefault="00535CAA" w:rsidP="002B6549">
            <w:pPr>
              <w:jc w:val="both"/>
            </w:pPr>
            <w:r w:rsidRPr="00F77C22">
              <w:t>Зелёные насаждения в городе.</w:t>
            </w: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64262F">
            <w:pPr>
              <w:snapToGrid w:val="0"/>
              <w:rPr>
                <w:bCs/>
                <w:u w:val="single"/>
              </w:rPr>
            </w:pPr>
            <w:r w:rsidRPr="00F77C22">
              <w:rPr>
                <w:color w:val="000000"/>
                <w:u w:val="single"/>
              </w:rPr>
              <w:t>Сложение и вычитание чисел, полученны</w:t>
            </w:r>
            <w:r w:rsidR="004B57DA" w:rsidRPr="00F77C22">
              <w:rPr>
                <w:color w:val="000000"/>
                <w:u w:val="single"/>
              </w:rPr>
              <w:t>х</w:t>
            </w:r>
            <w:r w:rsidRPr="00F77C22">
              <w:rPr>
                <w:color w:val="000000"/>
                <w:u w:val="single"/>
              </w:rPr>
              <w:t xml:space="preserve"> при измерении</w:t>
            </w:r>
            <w:r w:rsidRPr="00F77C22">
              <w:rPr>
                <w:bCs/>
                <w:u w:val="single"/>
              </w:rPr>
              <w:t xml:space="preserve"> </w:t>
            </w:r>
          </w:p>
          <w:p w:rsidR="0064262F" w:rsidRPr="00F77C22" w:rsidRDefault="0064262F" w:rsidP="0064262F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Единицы измерения и их соотношения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8B7A90" w:rsidP="002B6549">
            <w:pPr>
              <w:jc w:val="center"/>
            </w:pPr>
            <w:r w:rsidRPr="00F77C22">
              <w:t>14 часов</w:t>
            </w:r>
          </w:p>
        </w:tc>
        <w:tc>
          <w:tcPr>
            <w:tcW w:w="7088" w:type="dxa"/>
            <w:shd w:val="clear" w:color="auto" w:fill="auto"/>
          </w:tcPr>
          <w:p w:rsidR="0064262F" w:rsidRPr="00F77C22" w:rsidRDefault="0064262F" w:rsidP="0064262F">
            <w:pPr>
              <w:jc w:val="both"/>
            </w:pPr>
            <w:r w:rsidRPr="00F77C22">
              <w:t>Решение задач с числами, полученными при измерении стоимости.</w:t>
            </w:r>
          </w:p>
          <w:p w:rsidR="0064262F" w:rsidRPr="00F77C22" w:rsidRDefault="0064262F" w:rsidP="0064262F">
            <w:pPr>
              <w:jc w:val="both"/>
            </w:pPr>
            <w:r w:rsidRPr="00F77C22">
              <w:t>Сравнение чисел, полученные при измерении мерой длины.</w:t>
            </w:r>
          </w:p>
          <w:p w:rsidR="0064262F" w:rsidRPr="00F77C22" w:rsidRDefault="0064262F" w:rsidP="0064262F">
            <w:pPr>
              <w:jc w:val="both"/>
            </w:pPr>
            <w:r w:rsidRPr="00F77C22">
              <w:t>Составление и решение задач с числами, полученные при измерении длины</w:t>
            </w:r>
          </w:p>
          <w:p w:rsidR="0064262F" w:rsidRPr="00F77C22" w:rsidRDefault="0064262F" w:rsidP="0064262F">
            <w:pPr>
              <w:jc w:val="both"/>
            </w:pPr>
            <w:r w:rsidRPr="00F77C22">
              <w:t>Действия с числами, полученные при измерении массы.</w:t>
            </w:r>
          </w:p>
          <w:p w:rsidR="0064262F" w:rsidRPr="00F77C22" w:rsidRDefault="0064262F" w:rsidP="0064262F">
            <w:pPr>
              <w:jc w:val="both"/>
            </w:pPr>
            <w:r w:rsidRPr="00F77C22">
              <w:t>Действия с числами, полученные при измерении емкости.</w:t>
            </w:r>
          </w:p>
          <w:p w:rsidR="0064262F" w:rsidRPr="00F77C22" w:rsidRDefault="0064262F" w:rsidP="0064262F">
            <w:pPr>
              <w:jc w:val="both"/>
            </w:pPr>
            <w:r w:rsidRPr="00F77C22">
              <w:t xml:space="preserve">Решение </w:t>
            </w:r>
            <w:proofErr w:type="gramStart"/>
            <w:r w:rsidRPr="00F77C22">
              <w:t>задач  и</w:t>
            </w:r>
            <w:proofErr w:type="gramEnd"/>
            <w:r w:rsidRPr="00F77C22">
              <w:t xml:space="preserve"> примеров с числами, полученные при измерении  времени.</w:t>
            </w:r>
          </w:p>
        </w:tc>
        <w:tc>
          <w:tcPr>
            <w:tcW w:w="1701" w:type="dxa"/>
          </w:tcPr>
          <w:p w:rsidR="0097270D" w:rsidRPr="00F77C22" w:rsidRDefault="0097270D" w:rsidP="0097270D">
            <w:r w:rsidRPr="00F77C22">
              <w:t xml:space="preserve">Практическая работа - </w:t>
            </w:r>
            <w:r w:rsidR="00D50F4A" w:rsidRPr="00F77C22">
              <w:t>11</w:t>
            </w:r>
            <w:r w:rsidRPr="00F77C22">
              <w:t>.</w:t>
            </w:r>
          </w:p>
          <w:p w:rsidR="0097270D" w:rsidRPr="00F77C22" w:rsidRDefault="0097270D" w:rsidP="0097270D">
            <w:r w:rsidRPr="00F77C22">
              <w:t>Проверочная работа</w:t>
            </w:r>
            <w:r w:rsidR="00D50F4A" w:rsidRPr="00F77C22">
              <w:t xml:space="preserve"> -2</w:t>
            </w:r>
          </w:p>
          <w:p w:rsidR="0064262F" w:rsidRPr="00F77C22" w:rsidRDefault="0064262F" w:rsidP="002B6549">
            <w:pPr>
              <w:jc w:val="both"/>
            </w:pPr>
          </w:p>
        </w:tc>
        <w:tc>
          <w:tcPr>
            <w:tcW w:w="2268" w:type="dxa"/>
          </w:tcPr>
          <w:p w:rsidR="0064262F" w:rsidRPr="00F77C22" w:rsidRDefault="00535CAA" w:rsidP="002B6549">
            <w:pPr>
              <w:jc w:val="both"/>
            </w:pPr>
            <w:r w:rsidRPr="00F77C22">
              <w:t>Рабочий день на ММК</w:t>
            </w:r>
          </w:p>
          <w:p w:rsidR="00535CAA" w:rsidRPr="00F77C22" w:rsidRDefault="00535CAA" w:rsidP="002B6549">
            <w:pPr>
              <w:jc w:val="both"/>
            </w:pPr>
            <w:r w:rsidRPr="00F77C22">
              <w:t>Торговая сеть города</w:t>
            </w:r>
          </w:p>
          <w:p w:rsidR="00535CAA" w:rsidRPr="00F77C22" w:rsidRDefault="00535CAA" w:rsidP="002B6549">
            <w:pPr>
              <w:jc w:val="both"/>
            </w:pPr>
            <w:r w:rsidRPr="00F77C22">
              <w:t>Улицы нашего города</w:t>
            </w:r>
          </w:p>
          <w:p w:rsidR="00535CAA" w:rsidRPr="00F77C22" w:rsidRDefault="00535CAA" w:rsidP="002B6549">
            <w:pPr>
              <w:jc w:val="both"/>
            </w:pPr>
            <w:r w:rsidRPr="00F77C22">
              <w:t>Школьная столовая</w:t>
            </w:r>
          </w:p>
          <w:p w:rsidR="00535CAA" w:rsidRPr="00F77C22" w:rsidRDefault="00535CAA" w:rsidP="002B6549">
            <w:pPr>
              <w:jc w:val="both"/>
            </w:pPr>
            <w:r w:rsidRPr="00F77C22">
              <w:t>Молочный комбинат</w:t>
            </w:r>
          </w:p>
          <w:p w:rsidR="00535CAA" w:rsidRPr="00F77C22" w:rsidRDefault="00535CAA" w:rsidP="002B6549">
            <w:pPr>
              <w:jc w:val="both"/>
            </w:pPr>
            <w:r w:rsidRPr="00F77C22">
              <w:t>Режим дня</w:t>
            </w:r>
          </w:p>
        </w:tc>
      </w:tr>
      <w:tr w:rsidR="008B7A90" w:rsidRPr="00F77C22" w:rsidTr="001F5521">
        <w:tc>
          <w:tcPr>
            <w:tcW w:w="2552" w:type="dxa"/>
            <w:shd w:val="clear" w:color="auto" w:fill="auto"/>
          </w:tcPr>
          <w:p w:rsidR="008B7A90" w:rsidRPr="00F77C22" w:rsidRDefault="008B7A90" w:rsidP="0064262F">
            <w:pPr>
              <w:snapToGrid w:val="0"/>
              <w:rPr>
                <w:u w:val="single"/>
              </w:rPr>
            </w:pPr>
            <w:r w:rsidRPr="00F77C22">
              <w:rPr>
                <w:u w:val="single"/>
              </w:rPr>
              <w:t>Умножение и деление</w:t>
            </w:r>
          </w:p>
          <w:p w:rsidR="008B7A90" w:rsidRPr="00F77C22" w:rsidRDefault="008B7A90" w:rsidP="0064262F">
            <w:pPr>
              <w:snapToGrid w:val="0"/>
              <w:rPr>
                <w:color w:val="000000"/>
                <w:u w:val="single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8B7A90" w:rsidRPr="00F77C22" w:rsidRDefault="008B7A90" w:rsidP="002B6549">
            <w:pPr>
              <w:jc w:val="center"/>
            </w:pPr>
            <w:r w:rsidRPr="00F77C22">
              <w:t>30 часов</w:t>
            </w:r>
          </w:p>
        </w:tc>
        <w:tc>
          <w:tcPr>
            <w:tcW w:w="7088" w:type="dxa"/>
            <w:shd w:val="clear" w:color="auto" w:fill="auto"/>
          </w:tcPr>
          <w:p w:rsidR="008B7A90" w:rsidRPr="00F77C22" w:rsidRDefault="008B7A90" w:rsidP="0064262F">
            <w:pPr>
              <w:jc w:val="both"/>
            </w:pPr>
            <w:r w:rsidRPr="00F77C22">
              <w:t>Решение задач на деление на равные части и по содержанию.</w:t>
            </w:r>
          </w:p>
          <w:p w:rsidR="00535CAA" w:rsidRPr="00F77C22" w:rsidRDefault="00535CAA" w:rsidP="00535CAA">
            <w:pPr>
              <w:jc w:val="both"/>
            </w:pPr>
            <w:r w:rsidRPr="00F77C22">
              <w:t>Запись, решение задач на умножение</w:t>
            </w:r>
          </w:p>
          <w:p w:rsidR="008B7A90" w:rsidRPr="00F77C22" w:rsidRDefault="008B7A90" w:rsidP="008B7A90">
            <w:pPr>
              <w:jc w:val="both"/>
            </w:pPr>
            <w:r w:rsidRPr="00F77C22">
              <w:t xml:space="preserve">Практические упражнения в запоминании таблицы  </w:t>
            </w:r>
          </w:p>
        </w:tc>
        <w:tc>
          <w:tcPr>
            <w:tcW w:w="1701" w:type="dxa"/>
          </w:tcPr>
          <w:p w:rsidR="008B7A90" w:rsidRPr="00F77C22" w:rsidRDefault="0097270D" w:rsidP="002B6549">
            <w:pPr>
              <w:jc w:val="both"/>
            </w:pPr>
            <w:r w:rsidRPr="00F77C22">
              <w:t>Самостоятельная работа</w:t>
            </w:r>
          </w:p>
        </w:tc>
        <w:tc>
          <w:tcPr>
            <w:tcW w:w="2268" w:type="dxa"/>
          </w:tcPr>
          <w:p w:rsidR="00535CAA" w:rsidRPr="00F77C22" w:rsidRDefault="00535CAA" w:rsidP="00535CAA">
            <w:pPr>
              <w:snapToGrid w:val="0"/>
            </w:pPr>
            <w:r w:rsidRPr="00F77C22">
              <w:t>Покупки в магазине</w:t>
            </w:r>
          </w:p>
          <w:p w:rsidR="00535CAA" w:rsidRPr="00F77C22" w:rsidRDefault="00535CAA" w:rsidP="00535CAA">
            <w:pPr>
              <w:snapToGrid w:val="0"/>
            </w:pPr>
            <w:r w:rsidRPr="00F77C22">
              <w:rPr>
                <w:bCs/>
              </w:rPr>
              <w:t>Пассажирский транспорт</w:t>
            </w:r>
          </w:p>
          <w:p w:rsidR="008B7A90" w:rsidRPr="00F77C22" w:rsidRDefault="008B7A90" w:rsidP="002B6549">
            <w:pPr>
              <w:jc w:val="both"/>
            </w:pPr>
          </w:p>
        </w:tc>
      </w:tr>
      <w:tr w:rsidR="008B7A90" w:rsidRPr="00F77C22" w:rsidTr="001F5521">
        <w:tc>
          <w:tcPr>
            <w:tcW w:w="2552" w:type="dxa"/>
            <w:shd w:val="clear" w:color="auto" w:fill="auto"/>
          </w:tcPr>
          <w:p w:rsidR="008B7A90" w:rsidRPr="00F77C22" w:rsidRDefault="008B7A90" w:rsidP="0064262F">
            <w:pPr>
              <w:snapToGrid w:val="0"/>
              <w:rPr>
                <w:u w:val="single"/>
              </w:rPr>
            </w:pPr>
            <w:r w:rsidRPr="00F77C22">
              <w:rPr>
                <w:u w:val="single"/>
              </w:rPr>
              <w:lastRenderedPageBreak/>
              <w:t>Нумерация чисел 1 – 100</w:t>
            </w:r>
          </w:p>
          <w:p w:rsidR="008B7A90" w:rsidRPr="00F77C22" w:rsidRDefault="008B7A90" w:rsidP="0064262F">
            <w:pPr>
              <w:snapToGrid w:val="0"/>
              <w:rPr>
                <w:b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8B7A90" w:rsidRPr="00F77C22" w:rsidRDefault="008B7A90" w:rsidP="002B6549">
            <w:pPr>
              <w:jc w:val="center"/>
            </w:pPr>
            <w:proofErr w:type="gramStart"/>
            <w:r w:rsidRPr="00F77C22">
              <w:t>10  часов</w:t>
            </w:r>
            <w:proofErr w:type="gramEnd"/>
          </w:p>
        </w:tc>
        <w:tc>
          <w:tcPr>
            <w:tcW w:w="7088" w:type="dxa"/>
            <w:shd w:val="clear" w:color="auto" w:fill="auto"/>
          </w:tcPr>
          <w:p w:rsidR="008B7A90" w:rsidRPr="00F77C22" w:rsidRDefault="008B7A90" w:rsidP="0064262F">
            <w:pPr>
              <w:jc w:val="both"/>
            </w:pPr>
            <w:r w:rsidRPr="00F77C22">
              <w:t>Понимание математических терминов, название чисел, ответы на вопросы.</w:t>
            </w:r>
          </w:p>
          <w:p w:rsidR="008B7A90" w:rsidRPr="00F77C22" w:rsidRDefault="008B7A90" w:rsidP="008B7A90">
            <w:pPr>
              <w:snapToGrid w:val="0"/>
            </w:pPr>
            <w:r w:rsidRPr="00F77C22">
              <w:t>Присчитывание и отсчитывание по1, по</w:t>
            </w:r>
            <w:proofErr w:type="gramStart"/>
            <w:r w:rsidRPr="00F77C22">
              <w:t>2,  равными</w:t>
            </w:r>
            <w:proofErr w:type="gramEnd"/>
            <w:r w:rsidRPr="00F77C22">
              <w:t xml:space="preserve"> группами по    3, 4, 5</w:t>
            </w:r>
          </w:p>
          <w:p w:rsidR="008B7A90" w:rsidRPr="00F77C22" w:rsidRDefault="008B7A90" w:rsidP="008B7A90">
            <w:pPr>
              <w:jc w:val="both"/>
            </w:pPr>
            <w:r w:rsidRPr="00F77C22">
              <w:t>Уравнивание числовых множеств.</w:t>
            </w:r>
          </w:p>
        </w:tc>
        <w:tc>
          <w:tcPr>
            <w:tcW w:w="1701" w:type="dxa"/>
          </w:tcPr>
          <w:p w:rsidR="008B7A90" w:rsidRPr="00F77C22" w:rsidRDefault="0097270D" w:rsidP="002B6549">
            <w:pPr>
              <w:jc w:val="both"/>
            </w:pPr>
            <w:r w:rsidRPr="00F77C22">
              <w:t>Проверочная работа</w:t>
            </w:r>
          </w:p>
        </w:tc>
        <w:tc>
          <w:tcPr>
            <w:tcW w:w="2268" w:type="dxa"/>
          </w:tcPr>
          <w:p w:rsidR="008B7A90" w:rsidRPr="00F77C22" w:rsidRDefault="00535CAA" w:rsidP="002B6549">
            <w:pPr>
              <w:jc w:val="both"/>
            </w:pPr>
            <w:r w:rsidRPr="00F77C22">
              <w:t>Нумерация домов по моей улице</w:t>
            </w:r>
          </w:p>
        </w:tc>
      </w:tr>
      <w:tr w:rsidR="008B7A90" w:rsidRPr="00F77C22" w:rsidTr="001F5521">
        <w:tc>
          <w:tcPr>
            <w:tcW w:w="2552" w:type="dxa"/>
            <w:shd w:val="clear" w:color="auto" w:fill="auto"/>
          </w:tcPr>
          <w:p w:rsidR="008B7A90" w:rsidRPr="00F77C22" w:rsidRDefault="008B7A90" w:rsidP="0064262F">
            <w:pPr>
              <w:snapToGrid w:val="0"/>
              <w:rPr>
                <w:bCs/>
                <w:u w:val="single"/>
              </w:rPr>
            </w:pPr>
            <w:r w:rsidRPr="00F77C22">
              <w:rPr>
                <w:bCs/>
                <w:u w:val="single"/>
              </w:rPr>
              <w:t xml:space="preserve">Сложение и вычитание в пределах 100 без перехода </w:t>
            </w:r>
            <w:r w:rsidR="00535CAA" w:rsidRPr="00F77C22">
              <w:rPr>
                <w:bCs/>
                <w:u w:val="single"/>
              </w:rPr>
              <w:t xml:space="preserve">и с переходом </w:t>
            </w:r>
            <w:r w:rsidRPr="00F77C22">
              <w:rPr>
                <w:bCs/>
                <w:u w:val="single"/>
              </w:rPr>
              <w:t>через разряд.</w:t>
            </w:r>
          </w:p>
          <w:p w:rsidR="008B7A90" w:rsidRPr="00F77C22" w:rsidRDefault="008B7A90" w:rsidP="0064262F">
            <w:pPr>
              <w:snapToGrid w:val="0"/>
              <w:rPr>
                <w:u w:val="single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8B7A90" w:rsidRPr="00F77C22" w:rsidRDefault="00535CAA" w:rsidP="002B6549">
            <w:pPr>
              <w:jc w:val="center"/>
            </w:pPr>
            <w:r w:rsidRPr="00F77C22">
              <w:t>28 часов</w:t>
            </w:r>
          </w:p>
        </w:tc>
        <w:tc>
          <w:tcPr>
            <w:tcW w:w="7088" w:type="dxa"/>
            <w:shd w:val="clear" w:color="auto" w:fill="auto"/>
          </w:tcPr>
          <w:p w:rsidR="008B7A90" w:rsidRPr="00F77C22" w:rsidRDefault="008B7A90" w:rsidP="008B7A90">
            <w:pPr>
              <w:jc w:val="both"/>
            </w:pPr>
            <w:r w:rsidRPr="00F77C22">
              <w:t>Закрепление приемов сложения без перехода через разряд.</w:t>
            </w:r>
          </w:p>
          <w:p w:rsidR="008B7A90" w:rsidRPr="00F77C22" w:rsidRDefault="008B7A90" w:rsidP="008B7A90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8B7A90" w:rsidRPr="00F77C22" w:rsidRDefault="008B7A90" w:rsidP="008B7A90">
            <w:pPr>
              <w:jc w:val="both"/>
            </w:pPr>
            <w:r w:rsidRPr="00F77C22">
              <w:t>Понимание математических терминов, название чисел, ответы на вопросы.</w:t>
            </w:r>
          </w:p>
          <w:p w:rsidR="008B7A90" w:rsidRPr="00F77C22" w:rsidRDefault="008B7A90" w:rsidP="008B7A90">
            <w:pPr>
              <w:jc w:val="both"/>
            </w:pPr>
            <w:r w:rsidRPr="00F77C22">
              <w:t>Порядок выполнения действий в примерах со скобками.</w:t>
            </w:r>
          </w:p>
        </w:tc>
        <w:tc>
          <w:tcPr>
            <w:tcW w:w="1701" w:type="dxa"/>
          </w:tcPr>
          <w:p w:rsidR="008B7A90" w:rsidRPr="00F77C22" w:rsidRDefault="00D50F4A" w:rsidP="002B6549">
            <w:pPr>
              <w:jc w:val="both"/>
            </w:pPr>
            <w:r w:rsidRPr="00F77C22">
              <w:t>Контрольная работа- 2</w:t>
            </w:r>
          </w:p>
        </w:tc>
        <w:tc>
          <w:tcPr>
            <w:tcW w:w="2268" w:type="dxa"/>
          </w:tcPr>
          <w:p w:rsidR="008B7A90" w:rsidRPr="00F77C22" w:rsidRDefault="00535CAA" w:rsidP="002B6549">
            <w:pPr>
              <w:jc w:val="both"/>
            </w:pPr>
            <w:r w:rsidRPr="00F77C22">
              <w:t>В нашем саду</w:t>
            </w:r>
          </w:p>
          <w:p w:rsidR="00535CAA" w:rsidRPr="00F77C22" w:rsidRDefault="00535CAA" w:rsidP="002B6549">
            <w:pPr>
              <w:jc w:val="both"/>
            </w:pPr>
            <w:r w:rsidRPr="00F77C22">
              <w:t>В библиотеке</w:t>
            </w:r>
          </w:p>
          <w:p w:rsidR="00D50F4A" w:rsidRPr="00F77C22" w:rsidRDefault="00D50F4A" w:rsidP="002B6549">
            <w:pPr>
              <w:jc w:val="both"/>
            </w:pPr>
            <w:r w:rsidRPr="00F77C22">
              <w:t>Киоски «Роспечать»</w:t>
            </w: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2B6549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Геометрический материал</w:t>
            </w:r>
            <w:r w:rsidRPr="00F77C22">
              <w:t>.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64262F" w:rsidP="002B6549">
            <w:pPr>
              <w:jc w:val="center"/>
            </w:pPr>
            <w:r w:rsidRPr="00F77C22">
              <w:t>15 часов</w:t>
            </w:r>
          </w:p>
        </w:tc>
        <w:tc>
          <w:tcPr>
            <w:tcW w:w="7088" w:type="dxa"/>
            <w:shd w:val="clear" w:color="auto" w:fill="auto"/>
          </w:tcPr>
          <w:p w:rsidR="0064262F" w:rsidRPr="00F77C22" w:rsidRDefault="0064262F" w:rsidP="002B6549">
            <w:pPr>
              <w:jc w:val="both"/>
            </w:pPr>
            <w:proofErr w:type="gramStart"/>
            <w:r w:rsidRPr="00F77C22">
              <w:t>Выполнение  практической</w:t>
            </w:r>
            <w:proofErr w:type="gramEnd"/>
            <w:r w:rsidRPr="00F77C22">
              <w:t xml:space="preserve"> работы по вычерчиванию отрезка, прямой, луча.</w:t>
            </w:r>
          </w:p>
          <w:p w:rsidR="0064262F" w:rsidRPr="00F77C22" w:rsidRDefault="0064262F" w:rsidP="002B6549">
            <w:pPr>
              <w:jc w:val="both"/>
            </w:pPr>
            <w:proofErr w:type="gramStart"/>
            <w:r w:rsidRPr="00F77C22">
              <w:t>Выполнение  практической</w:t>
            </w:r>
            <w:proofErr w:type="gramEnd"/>
            <w:r w:rsidRPr="00F77C22">
              <w:t xml:space="preserve"> работы по построению четырехугольника, прямоугольника, </w:t>
            </w:r>
            <w:r w:rsidR="008B7A90" w:rsidRPr="00F77C22">
              <w:t>квадрата, прямого угла</w:t>
            </w:r>
          </w:p>
          <w:p w:rsidR="008B7A90" w:rsidRPr="00F77C22" w:rsidRDefault="008B7A90" w:rsidP="002B6549">
            <w:pPr>
              <w:jc w:val="both"/>
            </w:pPr>
            <w:r w:rsidRPr="00F77C22">
              <w:t>Построение окружности с помощью циркуля по заданному радиусу.</w:t>
            </w:r>
          </w:p>
        </w:tc>
        <w:tc>
          <w:tcPr>
            <w:tcW w:w="1701" w:type="dxa"/>
          </w:tcPr>
          <w:p w:rsidR="0064262F" w:rsidRPr="00F77C22" w:rsidRDefault="0097270D" w:rsidP="00AA7C98">
            <w:pPr>
              <w:jc w:val="both"/>
            </w:pPr>
            <w:r w:rsidRPr="00F77C22">
              <w:t>Практическая работа</w:t>
            </w:r>
            <w:r w:rsidR="00D50F4A" w:rsidRPr="00F77C22">
              <w:t xml:space="preserve"> -</w:t>
            </w:r>
            <w:r w:rsidR="007A4AC0" w:rsidRPr="00F77C22">
              <w:t>3</w:t>
            </w:r>
          </w:p>
        </w:tc>
        <w:tc>
          <w:tcPr>
            <w:tcW w:w="2268" w:type="dxa"/>
          </w:tcPr>
          <w:p w:rsidR="0064262F" w:rsidRPr="00F77C22" w:rsidRDefault="0064262F" w:rsidP="00AA7C98">
            <w:pPr>
              <w:jc w:val="both"/>
            </w:pP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64262F" w:rsidP="009B783D">
            <w:pPr>
              <w:snapToGrid w:val="0"/>
              <w:rPr>
                <w:b/>
                <w:bCs/>
              </w:rPr>
            </w:pPr>
            <w:r w:rsidRPr="00F77C22">
              <w:rPr>
                <w:b/>
                <w:bCs/>
              </w:rPr>
              <w:t>4 класс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64262F" w:rsidP="00AA7C98">
            <w:pPr>
              <w:jc w:val="both"/>
              <w:rPr>
                <w:b/>
              </w:rPr>
            </w:pPr>
          </w:p>
        </w:tc>
        <w:tc>
          <w:tcPr>
            <w:tcW w:w="7088" w:type="dxa"/>
            <w:shd w:val="clear" w:color="auto" w:fill="auto"/>
          </w:tcPr>
          <w:p w:rsidR="0064262F" w:rsidRPr="00F77C22" w:rsidRDefault="0064262F" w:rsidP="00563D3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64262F" w:rsidRPr="00F77C22" w:rsidRDefault="0064262F" w:rsidP="00AA7C98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4262F" w:rsidRPr="00F77C22" w:rsidRDefault="0064262F" w:rsidP="00AA7C98">
            <w:pPr>
              <w:jc w:val="both"/>
            </w:pPr>
          </w:p>
        </w:tc>
      </w:tr>
      <w:tr w:rsidR="0064262F" w:rsidRPr="00F77C22" w:rsidTr="001F5521">
        <w:tc>
          <w:tcPr>
            <w:tcW w:w="2552" w:type="dxa"/>
            <w:shd w:val="clear" w:color="auto" w:fill="auto"/>
          </w:tcPr>
          <w:p w:rsidR="0064262F" w:rsidRPr="00F77C22" w:rsidRDefault="00535CAA" w:rsidP="00535CAA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 xml:space="preserve">Повторение. </w:t>
            </w:r>
          </w:p>
        </w:tc>
        <w:tc>
          <w:tcPr>
            <w:tcW w:w="1559" w:type="dxa"/>
            <w:shd w:val="clear" w:color="auto" w:fill="auto"/>
          </w:tcPr>
          <w:p w:rsidR="0064262F" w:rsidRPr="00F77C22" w:rsidRDefault="00535CAA" w:rsidP="00535CAA">
            <w:pPr>
              <w:jc w:val="center"/>
            </w:pPr>
            <w:r w:rsidRPr="00F77C22">
              <w:t>6 часов</w:t>
            </w:r>
          </w:p>
        </w:tc>
        <w:tc>
          <w:tcPr>
            <w:tcW w:w="7088" w:type="dxa"/>
            <w:shd w:val="clear" w:color="auto" w:fill="auto"/>
          </w:tcPr>
          <w:p w:rsidR="0064262F" w:rsidRPr="00F77C22" w:rsidRDefault="0064262F" w:rsidP="00563D3F">
            <w:pPr>
              <w:jc w:val="both"/>
            </w:pPr>
          </w:p>
        </w:tc>
        <w:tc>
          <w:tcPr>
            <w:tcW w:w="1701" w:type="dxa"/>
          </w:tcPr>
          <w:p w:rsidR="0064262F" w:rsidRPr="00F77C22" w:rsidRDefault="007A4AC0" w:rsidP="00AA7C98">
            <w:pPr>
              <w:jc w:val="both"/>
            </w:pPr>
            <w:r w:rsidRPr="00F77C22">
              <w:t>Контрольная работа</w:t>
            </w:r>
          </w:p>
        </w:tc>
        <w:tc>
          <w:tcPr>
            <w:tcW w:w="2268" w:type="dxa"/>
          </w:tcPr>
          <w:p w:rsidR="0064262F" w:rsidRPr="00F77C22" w:rsidRDefault="0064262F" w:rsidP="00AA7C98">
            <w:pPr>
              <w:jc w:val="both"/>
            </w:pPr>
          </w:p>
        </w:tc>
      </w:tr>
      <w:tr w:rsidR="00535CAA" w:rsidRPr="00F77C22" w:rsidTr="001F5521">
        <w:tc>
          <w:tcPr>
            <w:tcW w:w="2552" w:type="dxa"/>
            <w:shd w:val="clear" w:color="auto" w:fill="auto"/>
          </w:tcPr>
          <w:p w:rsidR="00535CAA" w:rsidRPr="00F77C22" w:rsidRDefault="00535CAA" w:rsidP="009B783D">
            <w:pPr>
              <w:snapToGrid w:val="0"/>
              <w:rPr>
                <w:bCs/>
                <w:u w:val="single"/>
              </w:rPr>
            </w:pPr>
            <w:r w:rsidRPr="00F77C22">
              <w:rPr>
                <w:bCs/>
                <w:u w:val="single"/>
              </w:rPr>
              <w:t>Сотня. Сложение и вычитание в пределах 100 с переходом через разряд</w:t>
            </w:r>
          </w:p>
          <w:p w:rsidR="00535CAA" w:rsidRPr="00F77C22" w:rsidRDefault="00535CAA" w:rsidP="009B783D">
            <w:pPr>
              <w:snapToGrid w:val="0"/>
              <w:rPr>
                <w:bCs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535CAA" w:rsidRPr="00F77C22" w:rsidRDefault="00535CAA" w:rsidP="00535CAA">
            <w:pPr>
              <w:jc w:val="center"/>
            </w:pPr>
            <w:r w:rsidRPr="00F77C22">
              <w:t>10 часов</w:t>
            </w:r>
          </w:p>
        </w:tc>
        <w:tc>
          <w:tcPr>
            <w:tcW w:w="7088" w:type="dxa"/>
            <w:shd w:val="clear" w:color="auto" w:fill="auto"/>
          </w:tcPr>
          <w:p w:rsidR="004B57DA" w:rsidRPr="00F77C22" w:rsidRDefault="004B57DA" w:rsidP="004B57DA">
            <w:pPr>
              <w:jc w:val="both"/>
            </w:pPr>
            <w:r w:rsidRPr="00F77C22">
              <w:t>Закрепление приемов сложения без перехода через разряд.</w:t>
            </w:r>
          </w:p>
          <w:p w:rsidR="004B57DA" w:rsidRPr="00F77C22" w:rsidRDefault="004B57DA" w:rsidP="004B57DA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535CAA" w:rsidRPr="00F77C22" w:rsidRDefault="004B57DA" w:rsidP="004B57DA">
            <w:pPr>
              <w:jc w:val="both"/>
            </w:pPr>
            <w:r w:rsidRPr="00F77C22">
              <w:t>Понимание математических терминов, название чисел, ответы на вопросы.</w:t>
            </w:r>
          </w:p>
        </w:tc>
        <w:tc>
          <w:tcPr>
            <w:tcW w:w="1701" w:type="dxa"/>
          </w:tcPr>
          <w:p w:rsidR="00535CAA" w:rsidRPr="00F77C22" w:rsidRDefault="002427B9" w:rsidP="00AA7C98">
            <w:pPr>
              <w:jc w:val="both"/>
            </w:pPr>
            <w:r w:rsidRPr="00F77C22">
              <w:t>Контрольная работа</w:t>
            </w:r>
          </w:p>
        </w:tc>
        <w:tc>
          <w:tcPr>
            <w:tcW w:w="2268" w:type="dxa"/>
          </w:tcPr>
          <w:p w:rsidR="00535CAA" w:rsidRPr="00F77C22" w:rsidRDefault="004B57DA" w:rsidP="00AA7C98">
            <w:pPr>
              <w:jc w:val="both"/>
            </w:pPr>
            <w:r w:rsidRPr="00F77C22">
              <w:rPr>
                <w:bCs/>
              </w:rPr>
              <w:t>Торговая сеть города</w:t>
            </w:r>
          </w:p>
        </w:tc>
      </w:tr>
      <w:tr w:rsidR="00535CAA" w:rsidRPr="00F77C22" w:rsidTr="001F5521">
        <w:tc>
          <w:tcPr>
            <w:tcW w:w="2552" w:type="dxa"/>
            <w:shd w:val="clear" w:color="auto" w:fill="auto"/>
          </w:tcPr>
          <w:p w:rsidR="00535CAA" w:rsidRPr="00F77C22" w:rsidRDefault="00535CAA" w:rsidP="009B783D">
            <w:pPr>
              <w:snapToGrid w:val="0"/>
              <w:rPr>
                <w:bCs/>
                <w:u w:val="single"/>
              </w:rPr>
            </w:pPr>
            <w:r w:rsidRPr="00F77C22">
              <w:rPr>
                <w:bCs/>
                <w:u w:val="single"/>
              </w:rPr>
              <w:t>Умножение и деление.</w:t>
            </w:r>
          </w:p>
          <w:p w:rsidR="00535CAA" w:rsidRPr="00F77C22" w:rsidRDefault="00535CAA" w:rsidP="009B783D">
            <w:pPr>
              <w:snapToGrid w:val="0"/>
              <w:rPr>
                <w:bCs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535CAA" w:rsidRPr="00F77C22" w:rsidRDefault="00F77585" w:rsidP="004B57DA">
            <w:pPr>
              <w:jc w:val="center"/>
            </w:pPr>
            <w:r w:rsidRPr="00F77C22">
              <w:t>53</w:t>
            </w:r>
            <w:r w:rsidR="00535CAA" w:rsidRPr="00F77C22">
              <w:t xml:space="preserve"> часов</w:t>
            </w:r>
          </w:p>
        </w:tc>
        <w:tc>
          <w:tcPr>
            <w:tcW w:w="7088" w:type="dxa"/>
            <w:shd w:val="clear" w:color="auto" w:fill="auto"/>
          </w:tcPr>
          <w:p w:rsidR="00535CAA" w:rsidRPr="00F77C22" w:rsidRDefault="00535CAA" w:rsidP="00563D3F">
            <w:pPr>
              <w:jc w:val="both"/>
            </w:pPr>
            <w:r w:rsidRPr="00F77C22">
              <w:t xml:space="preserve">Взаимосвязь умножения и деления </w:t>
            </w:r>
          </w:p>
          <w:p w:rsidR="00535CAA" w:rsidRPr="00F77C22" w:rsidRDefault="00535CAA" w:rsidP="00563D3F">
            <w:pPr>
              <w:jc w:val="both"/>
            </w:pPr>
            <w:r w:rsidRPr="00F77C22">
              <w:t>Названия компонентов действия умножения и деления.</w:t>
            </w:r>
          </w:p>
          <w:p w:rsidR="00535CAA" w:rsidRPr="00F77C22" w:rsidRDefault="00535CAA" w:rsidP="00563D3F">
            <w:pPr>
              <w:jc w:val="both"/>
            </w:pPr>
            <w:r w:rsidRPr="00F77C22">
              <w:t>Решение составных задач, содержащих действия 1 и 2 ступени.</w:t>
            </w:r>
          </w:p>
          <w:p w:rsidR="004B57DA" w:rsidRPr="00F77C22" w:rsidRDefault="004B57DA" w:rsidP="00563D3F">
            <w:pPr>
              <w:jc w:val="both"/>
            </w:pPr>
            <w:r w:rsidRPr="00F77C22">
              <w:t xml:space="preserve">Решение </w:t>
            </w:r>
            <w:proofErr w:type="gramStart"/>
            <w:r w:rsidRPr="00F77C22">
              <w:t>простейших  проблемно</w:t>
            </w:r>
            <w:proofErr w:type="gramEnd"/>
            <w:r w:rsidRPr="00F77C22">
              <w:t>-практических задач методом проб.</w:t>
            </w:r>
          </w:p>
          <w:p w:rsidR="004B57DA" w:rsidRPr="00F77C22" w:rsidRDefault="004B57DA" w:rsidP="004B57DA">
            <w:pPr>
              <w:snapToGrid w:val="0"/>
            </w:pPr>
            <w:r w:rsidRPr="00F77C22">
              <w:t>Умножение нуля и на нуль.</w:t>
            </w:r>
          </w:p>
          <w:p w:rsidR="004B57DA" w:rsidRPr="00F77C22" w:rsidRDefault="004B57DA" w:rsidP="004B57DA">
            <w:pPr>
              <w:snapToGrid w:val="0"/>
            </w:pPr>
            <w:r w:rsidRPr="00F77C22">
              <w:lastRenderedPageBreak/>
              <w:t>Сравнение задач на увеличение и уменьшение на несколько единиц и в несколько раз.</w:t>
            </w:r>
          </w:p>
        </w:tc>
        <w:tc>
          <w:tcPr>
            <w:tcW w:w="1701" w:type="dxa"/>
          </w:tcPr>
          <w:p w:rsidR="00535CAA" w:rsidRPr="00F77C22" w:rsidRDefault="007A4AC0" w:rsidP="00AA7C98">
            <w:pPr>
              <w:jc w:val="both"/>
            </w:pPr>
            <w:r w:rsidRPr="00F77C22">
              <w:lastRenderedPageBreak/>
              <w:t>Проверочная работа- 5</w:t>
            </w:r>
          </w:p>
          <w:p w:rsidR="007A4AC0" w:rsidRPr="00F77C22" w:rsidRDefault="007A4AC0" w:rsidP="00AA7C98">
            <w:pPr>
              <w:jc w:val="both"/>
            </w:pPr>
            <w:r w:rsidRPr="00F77C22">
              <w:t>Контрольная работа -2</w:t>
            </w:r>
          </w:p>
        </w:tc>
        <w:tc>
          <w:tcPr>
            <w:tcW w:w="2268" w:type="dxa"/>
          </w:tcPr>
          <w:p w:rsidR="00535CAA" w:rsidRPr="00F77C22" w:rsidRDefault="004B57DA" w:rsidP="00AA7C98">
            <w:pPr>
              <w:jc w:val="both"/>
            </w:pPr>
            <w:r w:rsidRPr="00F77C22">
              <w:t>Продуктовые магазины</w:t>
            </w:r>
          </w:p>
        </w:tc>
      </w:tr>
      <w:tr w:rsidR="00535CAA" w:rsidRPr="00F77C22" w:rsidTr="001F5521">
        <w:tc>
          <w:tcPr>
            <w:tcW w:w="2552" w:type="dxa"/>
            <w:shd w:val="clear" w:color="auto" w:fill="auto"/>
          </w:tcPr>
          <w:p w:rsidR="00535CAA" w:rsidRPr="00F77C22" w:rsidRDefault="00535CAA" w:rsidP="009B783D">
            <w:pPr>
              <w:snapToGrid w:val="0"/>
              <w:rPr>
                <w:bCs/>
                <w:u w:val="single"/>
              </w:rPr>
            </w:pPr>
            <w:r w:rsidRPr="00F77C22">
              <w:rPr>
                <w:bCs/>
                <w:u w:val="single"/>
              </w:rPr>
              <w:t xml:space="preserve">Приёмы сложения и вычитания без перехода </w:t>
            </w:r>
            <w:r w:rsidR="004B57DA" w:rsidRPr="00F77C22">
              <w:rPr>
                <w:bCs/>
                <w:u w:val="single"/>
              </w:rPr>
              <w:t xml:space="preserve">и с переходом </w:t>
            </w:r>
            <w:r w:rsidRPr="00F77C22">
              <w:rPr>
                <w:bCs/>
                <w:u w:val="single"/>
              </w:rPr>
              <w:t>через разряд.</w:t>
            </w:r>
          </w:p>
          <w:p w:rsidR="00535CAA" w:rsidRPr="00F77C22" w:rsidRDefault="00535CAA" w:rsidP="009B783D">
            <w:pPr>
              <w:snapToGrid w:val="0"/>
              <w:rPr>
                <w:bCs/>
                <w:u w:val="single"/>
              </w:rPr>
            </w:pPr>
            <w:r w:rsidRPr="00F77C22">
              <w:rPr>
                <w:rFonts w:eastAsia="Calibri"/>
                <w:bCs/>
                <w:color w:val="000000"/>
                <w:lang w:eastAsia="en-US"/>
              </w:rPr>
              <w:t>Арифметические действия</w:t>
            </w:r>
            <w:r w:rsidRPr="00F77C22">
              <w:rPr>
                <w:rFonts w:eastAsia="Calibri"/>
                <w:color w:val="000000"/>
                <w:lang w:eastAsia="en-US"/>
              </w:rPr>
              <w:t xml:space="preserve"> и задачи</w:t>
            </w:r>
          </w:p>
        </w:tc>
        <w:tc>
          <w:tcPr>
            <w:tcW w:w="1559" w:type="dxa"/>
            <w:shd w:val="clear" w:color="auto" w:fill="auto"/>
          </w:tcPr>
          <w:p w:rsidR="00535CAA" w:rsidRPr="00F77C22" w:rsidRDefault="00F77585" w:rsidP="004B57DA">
            <w:pPr>
              <w:jc w:val="center"/>
            </w:pPr>
            <w:r w:rsidRPr="00F77C22">
              <w:t>35</w:t>
            </w:r>
            <w:r w:rsidR="004B57DA" w:rsidRPr="00F77C22">
              <w:t xml:space="preserve"> час</w:t>
            </w:r>
          </w:p>
        </w:tc>
        <w:tc>
          <w:tcPr>
            <w:tcW w:w="7088" w:type="dxa"/>
            <w:shd w:val="clear" w:color="auto" w:fill="auto"/>
          </w:tcPr>
          <w:p w:rsidR="004B57DA" w:rsidRPr="00F77C22" w:rsidRDefault="004B57DA" w:rsidP="004B57DA">
            <w:pPr>
              <w:jc w:val="both"/>
            </w:pPr>
            <w:r w:rsidRPr="00F77C22">
              <w:t>Закрепление приемов сложения и вычитания.</w:t>
            </w:r>
          </w:p>
          <w:p w:rsidR="004B57DA" w:rsidRPr="00F77C22" w:rsidRDefault="004B57DA" w:rsidP="004B57DA">
            <w:pPr>
              <w:jc w:val="both"/>
            </w:pPr>
            <w:r w:rsidRPr="00F77C22">
              <w:t>Запись, решение и чтение примеров на сложение, вычитание.</w:t>
            </w:r>
          </w:p>
          <w:p w:rsidR="00535CAA" w:rsidRPr="00F77C22" w:rsidRDefault="004B57DA" w:rsidP="004B57DA">
            <w:pPr>
              <w:jc w:val="both"/>
            </w:pPr>
            <w:r w:rsidRPr="00F77C22">
              <w:t>Понимание математических терминов, название чисел, ответы на вопросы.</w:t>
            </w:r>
          </w:p>
          <w:p w:rsidR="004B57DA" w:rsidRPr="00F77C22" w:rsidRDefault="004B57DA" w:rsidP="004B57DA">
            <w:pPr>
              <w:jc w:val="both"/>
            </w:pPr>
            <w:r w:rsidRPr="00F77C22">
              <w:t>Закрепление приёма письменного сложения и вычитания</w:t>
            </w:r>
          </w:p>
        </w:tc>
        <w:tc>
          <w:tcPr>
            <w:tcW w:w="1701" w:type="dxa"/>
          </w:tcPr>
          <w:p w:rsidR="00535CAA" w:rsidRPr="00F77C22" w:rsidRDefault="007A4AC0" w:rsidP="00AA7C98">
            <w:pPr>
              <w:jc w:val="both"/>
            </w:pPr>
            <w:r w:rsidRPr="00F77C22">
              <w:t>Контрольная работа</w:t>
            </w:r>
          </w:p>
          <w:p w:rsidR="007A4AC0" w:rsidRPr="00F77C22" w:rsidRDefault="007A4AC0" w:rsidP="00AA7C98">
            <w:pPr>
              <w:jc w:val="both"/>
            </w:pPr>
            <w:r w:rsidRPr="00F77C22">
              <w:t>Проверочная работа</w:t>
            </w:r>
          </w:p>
        </w:tc>
        <w:tc>
          <w:tcPr>
            <w:tcW w:w="2268" w:type="dxa"/>
          </w:tcPr>
          <w:p w:rsidR="00535CAA" w:rsidRPr="00F77C22" w:rsidRDefault="004B57DA" w:rsidP="00AA7C98">
            <w:pPr>
              <w:jc w:val="both"/>
            </w:pPr>
            <w:r w:rsidRPr="00F77C22">
              <w:t>Дороги в городе</w:t>
            </w:r>
          </w:p>
          <w:p w:rsidR="004B57DA" w:rsidRPr="00F77C22" w:rsidRDefault="004B57DA" w:rsidP="00AA7C98">
            <w:pPr>
              <w:jc w:val="both"/>
            </w:pPr>
            <w:r w:rsidRPr="00F77C22">
              <w:t>Номера домов на улице</w:t>
            </w:r>
          </w:p>
        </w:tc>
      </w:tr>
      <w:tr w:rsidR="00535CAA" w:rsidRPr="00F77C22" w:rsidTr="001F5521">
        <w:tc>
          <w:tcPr>
            <w:tcW w:w="2552" w:type="dxa"/>
            <w:shd w:val="clear" w:color="auto" w:fill="auto"/>
          </w:tcPr>
          <w:p w:rsidR="00535CAA" w:rsidRPr="00F77C22" w:rsidRDefault="00535CAA" w:rsidP="002B6549">
            <w:pPr>
              <w:snapToGrid w:val="0"/>
              <w:rPr>
                <w:bCs/>
                <w:u w:val="single"/>
              </w:rPr>
            </w:pPr>
            <w:r w:rsidRPr="00F77C22">
              <w:rPr>
                <w:color w:val="000000"/>
                <w:u w:val="single"/>
              </w:rPr>
              <w:t>Сложение и вычитание чисел, полученны</w:t>
            </w:r>
            <w:r w:rsidR="004B57DA" w:rsidRPr="00F77C22">
              <w:rPr>
                <w:color w:val="000000"/>
                <w:u w:val="single"/>
              </w:rPr>
              <w:t>х</w:t>
            </w:r>
            <w:r w:rsidRPr="00F77C22">
              <w:rPr>
                <w:color w:val="000000"/>
                <w:u w:val="single"/>
              </w:rPr>
              <w:t xml:space="preserve"> при измерении</w:t>
            </w:r>
            <w:r w:rsidRPr="00F77C22">
              <w:rPr>
                <w:bCs/>
                <w:u w:val="single"/>
              </w:rPr>
              <w:t xml:space="preserve"> </w:t>
            </w:r>
          </w:p>
          <w:p w:rsidR="00535CAA" w:rsidRPr="00F77C22" w:rsidRDefault="00535CAA" w:rsidP="002B6549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Единицы измерения и их соотношения</w:t>
            </w:r>
          </w:p>
        </w:tc>
        <w:tc>
          <w:tcPr>
            <w:tcW w:w="1559" w:type="dxa"/>
            <w:shd w:val="clear" w:color="auto" w:fill="auto"/>
          </w:tcPr>
          <w:p w:rsidR="00535CAA" w:rsidRPr="00F77C22" w:rsidRDefault="00F77585" w:rsidP="00F77585">
            <w:pPr>
              <w:jc w:val="center"/>
            </w:pPr>
            <w:r w:rsidRPr="00F77C22">
              <w:t xml:space="preserve">19 </w:t>
            </w:r>
            <w:r w:rsidR="00535CAA" w:rsidRPr="00F77C22">
              <w:t>час</w:t>
            </w:r>
            <w:r w:rsidRPr="00F77C22">
              <w:t>ов</w:t>
            </w:r>
          </w:p>
        </w:tc>
        <w:tc>
          <w:tcPr>
            <w:tcW w:w="7088" w:type="dxa"/>
            <w:shd w:val="clear" w:color="auto" w:fill="auto"/>
          </w:tcPr>
          <w:p w:rsidR="00535CAA" w:rsidRPr="00F77C22" w:rsidRDefault="00535CAA" w:rsidP="002B6549">
            <w:pPr>
              <w:jc w:val="both"/>
            </w:pPr>
            <w:r w:rsidRPr="00F77C22">
              <w:t>Решение задач с числами, полученными при измерении стоимости.</w:t>
            </w:r>
          </w:p>
          <w:p w:rsidR="00535CAA" w:rsidRPr="00F77C22" w:rsidRDefault="00535CAA" w:rsidP="002B6549">
            <w:pPr>
              <w:jc w:val="both"/>
            </w:pPr>
            <w:r w:rsidRPr="00F77C22">
              <w:t>Сравнение чисел, полученные при измерении мерой длины.</w:t>
            </w:r>
          </w:p>
          <w:p w:rsidR="00535CAA" w:rsidRPr="00F77C22" w:rsidRDefault="00535CAA" w:rsidP="002B6549">
            <w:pPr>
              <w:jc w:val="both"/>
            </w:pPr>
            <w:r w:rsidRPr="00F77C22">
              <w:t>Составление и решение задач с числами, полученные при измерении длины</w:t>
            </w:r>
          </w:p>
          <w:p w:rsidR="00535CAA" w:rsidRPr="00F77C22" w:rsidRDefault="00535CAA" w:rsidP="002B6549">
            <w:pPr>
              <w:jc w:val="both"/>
            </w:pPr>
            <w:r w:rsidRPr="00F77C22">
              <w:t>Действия с числами, полученные при измерении массы.</w:t>
            </w:r>
          </w:p>
          <w:p w:rsidR="00535CAA" w:rsidRPr="00F77C22" w:rsidRDefault="00535CAA" w:rsidP="002B6549">
            <w:pPr>
              <w:jc w:val="both"/>
            </w:pPr>
            <w:r w:rsidRPr="00F77C22">
              <w:t>Действия с числами, полученные при измерении емкости.</w:t>
            </w:r>
          </w:p>
          <w:p w:rsidR="00535CAA" w:rsidRPr="00F77C22" w:rsidRDefault="00535CAA" w:rsidP="002B6549">
            <w:pPr>
              <w:jc w:val="both"/>
            </w:pPr>
            <w:r w:rsidRPr="00F77C22">
              <w:t xml:space="preserve">Решение </w:t>
            </w:r>
            <w:proofErr w:type="gramStart"/>
            <w:r w:rsidRPr="00F77C22">
              <w:t>задач  и</w:t>
            </w:r>
            <w:proofErr w:type="gramEnd"/>
            <w:r w:rsidRPr="00F77C22">
              <w:t xml:space="preserve"> примеров с числами, полученные при измерении  времени.</w:t>
            </w:r>
          </w:p>
        </w:tc>
        <w:tc>
          <w:tcPr>
            <w:tcW w:w="1701" w:type="dxa"/>
          </w:tcPr>
          <w:p w:rsidR="00535CAA" w:rsidRPr="00F77C22" w:rsidRDefault="007A4AC0" w:rsidP="007A4AC0">
            <w:pPr>
              <w:jc w:val="both"/>
            </w:pPr>
            <w:r w:rsidRPr="00F77C22">
              <w:t xml:space="preserve">Практическая работа – </w:t>
            </w:r>
            <w:r w:rsidR="002427B9" w:rsidRPr="00F77C22">
              <w:t>4</w:t>
            </w:r>
          </w:p>
          <w:p w:rsidR="002427B9" w:rsidRPr="00F77C22" w:rsidRDefault="002427B9" w:rsidP="007A4AC0">
            <w:pPr>
              <w:jc w:val="both"/>
            </w:pPr>
            <w:r w:rsidRPr="00F77C22">
              <w:t>Контрольная работа</w:t>
            </w:r>
          </w:p>
          <w:p w:rsidR="007A4AC0" w:rsidRPr="00F77C22" w:rsidRDefault="007A4AC0" w:rsidP="007A4AC0">
            <w:pPr>
              <w:jc w:val="both"/>
            </w:pPr>
          </w:p>
        </w:tc>
        <w:tc>
          <w:tcPr>
            <w:tcW w:w="2268" w:type="dxa"/>
          </w:tcPr>
          <w:p w:rsidR="007A4AC0" w:rsidRPr="00F77C22" w:rsidRDefault="004B57DA" w:rsidP="00AA7C98">
            <w:pPr>
              <w:jc w:val="both"/>
            </w:pPr>
            <w:r w:rsidRPr="00F77C22">
              <w:t>Измерение класса, учебных предметов.</w:t>
            </w:r>
          </w:p>
          <w:p w:rsidR="004B57DA" w:rsidRPr="00F77C22" w:rsidRDefault="007A4AC0" w:rsidP="00AA7C98">
            <w:pPr>
              <w:jc w:val="both"/>
            </w:pPr>
            <w:r w:rsidRPr="00F77C22">
              <w:t>Магазины города</w:t>
            </w:r>
          </w:p>
          <w:p w:rsidR="004B57DA" w:rsidRPr="00F77C22" w:rsidRDefault="004B57DA" w:rsidP="00AA7C98">
            <w:pPr>
              <w:jc w:val="both"/>
            </w:pPr>
            <w:r w:rsidRPr="00F77C22">
              <w:t>Меры времени, используемые на уроках.</w:t>
            </w:r>
          </w:p>
          <w:p w:rsidR="00535CAA" w:rsidRPr="00F77C22" w:rsidRDefault="004B57DA" w:rsidP="00AA7C98">
            <w:pPr>
              <w:jc w:val="both"/>
              <w:rPr>
                <w:bCs/>
              </w:rPr>
            </w:pPr>
            <w:r w:rsidRPr="00F77C22">
              <w:rPr>
                <w:bCs/>
              </w:rPr>
              <w:t>Куранты</w:t>
            </w:r>
          </w:p>
          <w:p w:rsidR="004B57DA" w:rsidRPr="00F77C22" w:rsidRDefault="007A4AC0" w:rsidP="00AA7C98">
            <w:pPr>
              <w:jc w:val="both"/>
            </w:pPr>
            <w:r w:rsidRPr="00F77C22">
              <w:t>Строительство жилья</w:t>
            </w:r>
          </w:p>
          <w:p w:rsidR="002427B9" w:rsidRPr="00F77C22" w:rsidRDefault="002427B9" w:rsidP="00AA7C98">
            <w:pPr>
              <w:jc w:val="both"/>
            </w:pPr>
            <w:r w:rsidRPr="00F77C22">
              <w:t>Покупки</w:t>
            </w:r>
          </w:p>
          <w:p w:rsidR="007A4AC0" w:rsidRPr="00F77C22" w:rsidRDefault="007A4AC0" w:rsidP="00AA7C98">
            <w:pPr>
              <w:jc w:val="both"/>
            </w:pPr>
            <w:r w:rsidRPr="00F77C22">
              <w:t>Распорядок дня</w:t>
            </w:r>
          </w:p>
        </w:tc>
      </w:tr>
      <w:tr w:rsidR="00535CAA" w:rsidRPr="00F77C22" w:rsidTr="001F5521">
        <w:tc>
          <w:tcPr>
            <w:tcW w:w="2552" w:type="dxa"/>
            <w:shd w:val="clear" w:color="auto" w:fill="auto"/>
          </w:tcPr>
          <w:p w:rsidR="00535CAA" w:rsidRPr="00F77C22" w:rsidRDefault="004B57DA" w:rsidP="009B783D">
            <w:pPr>
              <w:snapToGrid w:val="0"/>
              <w:rPr>
                <w:bCs/>
              </w:rPr>
            </w:pPr>
            <w:r w:rsidRPr="00F77C22">
              <w:rPr>
                <w:bCs/>
              </w:rPr>
              <w:t>Геометрический материал</w:t>
            </w:r>
          </w:p>
        </w:tc>
        <w:tc>
          <w:tcPr>
            <w:tcW w:w="1559" w:type="dxa"/>
            <w:shd w:val="clear" w:color="auto" w:fill="auto"/>
          </w:tcPr>
          <w:p w:rsidR="00535CAA" w:rsidRPr="00F77C22" w:rsidRDefault="004B57DA" w:rsidP="004B57DA">
            <w:pPr>
              <w:jc w:val="center"/>
            </w:pPr>
            <w:r w:rsidRPr="00F77C22">
              <w:t>17 часов</w:t>
            </w:r>
          </w:p>
        </w:tc>
        <w:tc>
          <w:tcPr>
            <w:tcW w:w="7088" w:type="dxa"/>
            <w:shd w:val="clear" w:color="auto" w:fill="auto"/>
          </w:tcPr>
          <w:p w:rsidR="004B57DA" w:rsidRPr="00F77C22" w:rsidRDefault="004B57DA" w:rsidP="004B57DA">
            <w:pPr>
              <w:jc w:val="both"/>
            </w:pPr>
            <w:proofErr w:type="gramStart"/>
            <w:r w:rsidRPr="00F77C22">
              <w:t>Выполнение  практической</w:t>
            </w:r>
            <w:proofErr w:type="gramEnd"/>
            <w:r w:rsidRPr="00F77C22">
              <w:t xml:space="preserve"> работы по вычерчиванию отрезка, прямой, луча, ломаной.</w:t>
            </w:r>
          </w:p>
          <w:p w:rsidR="004B57DA" w:rsidRPr="00F77C22" w:rsidRDefault="004B57DA" w:rsidP="004B57DA">
            <w:pPr>
              <w:snapToGrid w:val="0"/>
            </w:pPr>
            <w:r w:rsidRPr="00F77C22">
              <w:t>Взаимное положение окружности, прямой, отрезка.</w:t>
            </w:r>
          </w:p>
          <w:p w:rsidR="004B57DA" w:rsidRPr="00F77C22" w:rsidRDefault="004B57DA" w:rsidP="004B57DA">
            <w:pPr>
              <w:jc w:val="both"/>
            </w:pPr>
            <w:proofErr w:type="gramStart"/>
            <w:r w:rsidRPr="00F77C22">
              <w:t>Выполнение  практической</w:t>
            </w:r>
            <w:proofErr w:type="gramEnd"/>
            <w:r w:rsidRPr="00F77C22">
              <w:t xml:space="preserve"> работы по построению четырехугольника, прямоугольника, квадрата, прямого угла</w:t>
            </w:r>
          </w:p>
          <w:p w:rsidR="00535CAA" w:rsidRPr="00F77C22" w:rsidRDefault="004B57DA" w:rsidP="004B57DA">
            <w:pPr>
              <w:jc w:val="both"/>
            </w:pPr>
            <w:r w:rsidRPr="00F77C22">
              <w:t>Построение окружности с помощью циркуля по заданному радиусу.</w:t>
            </w:r>
          </w:p>
        </w:tc>
        <w:tc>
          <w:tcPr>
            <w:tcW w:w="1701" w:type="dxa"/>
          </w:tcPr>
          <w:p w:rsidR="00535CAA" w:rsidRPr="00F77C22" w:rsidRDefault="007A4AC0" w:rsidP="007A4AC0">
            <w:pPr>
              <w:jc w:val="both"/>
            </w:pPr>
            <w:r w:rsidRPr="00F77C22">
              <w:t>Практическая работа - 7.</w:t>
            </w:r>
          </w:p>
        </w:tc>
        <w:tc>
          <w:tcPr>
            <w:tcW w:w="2268" w:type="dxa"/>
          </w:tcPr>
          <w:p w:rsidR="00535CAA" w:rsidRPr="00F77C22" w:rsidRDefault="004B57DA" w:rsidP="00AA7C98">
            <w:pPr>
              <w:jc w:val="both"/>
            </w:pPr>
            <w:r w:rsidRPr="00F77C22">
              <w:t>План класса.</w:t>
            </w:r>
          </w:p>
          <w:p w:rsidR="004B57DA" w:rsidRPr="00F77C22" w:rsidRDefault="004B57DA" w:rsidP="00AA7C98">
            <w:pPr>
              <w:jc w:val="both"/>
            </w:pPr>
            <w:r w:rsidRPr="00F77C22">
              <w:t>Круговое движение в городе</w:t>
            </w:r>
          </w:p>
          <w:p w:rsidR="002427B9" w:rsidRPr="00F77C22" w:rsidRDefault="002427B9" w:rsidP="00AA7C98">
            <w:pPr>
              <w:jc w:val="both"/>
            </w:pPr>
            <w:r w:rsidRPr="00F77C22">
              <w:t>Садоводство</w:t>
            </w:r>
          </w:p>
        </w:tc>
      </w:tr>
    </w:tbl>
    <w:p w:rsidR="001F5521" w:rsidRDefault="001F5521" w:rsidP="001F5521">
      <w:pPr>
        <w:pStyle w:val="a3"/>
        <w:ind w:left="1080"/>
        <w:rPr>
          <w:b/>
        </w:rPr>
      </w:pPr>
    </w:p>
    <w:p w:rsidR="00285FA7" w:rsidRDefault="00285FA7" w:rsidP="00285FA7">
      <w:pPr>
        <w:pStyle w:val="a3"/>
        <w:shd w:val="clear" w:color="auto" w:fill="FFFFFF"/>
        <w:ind w:left="2344" w:right="41"/>
        <w:jc w:val="center"/>
        <w:rPr>
          <w:b/>
          <w:sz w:val="28"/>
          <w:szCs w:val="28"/>
        </w:rPr>
      </w:pPr>
    </w:p>
    <w:p w:rsidR="00285FA7" w:rsidRDefault="00285FA7" w:rsidP="00285FA7">
      <w:pPr>
        <w:pStyle w:val="a3"/>
        <w:shd w:val="clear" w:color="auto" w:fill="FFFFFF"/>
        <w:ind w:left="2344" w:right="41"/>
        <w:jc w:val="center"/>
        <w:rPr>
          <w:b/>
          <w:sz w:val="28"/>
          <w:szCs w:val="28"/>
        </w:rPr>
      </w:pPr>
    </w:p>
    <w:p w:rsidR="00285FA7" w:rsidRDefault="00285FA7" w:rsidP="00285FA7">
      <w:pPr>
        <w:pStyle w:val="a3"/>
        <w:shd w:val="clear" w:color="auto" w:fill="FFFFFF"/>
        <w:ind w:left="2344" w:right="41"/>
        <w:jc w:val="center"/>
        <w:rPr>
          <w:b/>
          <w:sz w:val="28"/>
          <w:szCs w:val="28"/>
        </w:rPr>
      </w:pPr>
    </w:p>
    <w:p w:rsidR="00285FA7" w:rsidRDefault="00285FA7" w:rsidP="00285FA7">
      <w:pPr>
        <w:pStyle w:val="a3"/>
        <w:shd w:val="clear" w:color="auto" w:fill="FFFFFF"/>
        <w:ind w:left="2344" w:right="41"/>
        <w:jc w:val="center"/>
        <w:rPr>
          <w:b/>
          <w:sz w:val="28"/>
          <w:szCs w:val="28"/>
        </w:rPr>
      </w:pPr>
    </w:p>
    <w:p w:rsidR="00285FA7" w:rsidRPr="00285FA7" w:rsidRDefault="00285FA7" w:rsidP="00285FA7">
      <w:pPr>
        <w:pStyle w:val="a3"/>
        <w:shd w:val="clear" w:color="auto" w:fill="FFFFFF"/>
        <w:ind w:left="2344" w:right="41"/>
        <w:jc w:val="center"/>
        <w:rPr>
          <w:b/>
          <w:sz w:val="28"/>
          <w:szCs w:val="28"/>
        </w:rPr>
      </w:pPr>
      <w:proofErr w:type="gramStart"/>
      <w:r w:rsidRPr="00285FA7">
        <w:rPr>
          <w:b/>
          <w:sz w:val="28"/>
          <w:szCs w:val="28"/>
        </w:rPr>
        <w:lastRenderedPageBreak/>
        <w:t>Планируемые  результаты</w:t>
      </w:r>
      <w:proofErr w:type="gramEnd"/>
      <w:r w:rsidRPr="00285FA7">
        <w:rPr>
          <w:b/>
          <w:sz w:val="28"/>
          <w:szCs w:val="28"/>
        </w:rPr>
        <w:t xml:space="preserve"> освоения учебного предмета</w:t>
      </w:r>
    </w:p>
    <w:p w:rsidR="00285FA7" w:rsidRPr="00520EA8" w:rsidRDefault="00285FA7" w:rsidP="00285FA7">
      <w:pPr>
        <w:pStyle w:val="a3"/>
        <w:shd w:val="clear" w:color="auto" w:fill="FFFFFF"/>
        <w:ind w:left="1080" w:right="41"/>
        <w:jc w:val="both"/>
        <w:rPr>
          <w:b/>
        </w:rPr>
      </w:pPr>
    </w:p>
    <w:p w:rsidR="00285FA7" w:rsidRPr="00945FDB" w:rsidRDefault="00285FA7" w:rsidP="00285FA7">
      <w:pPr>
        <w:rPr>
          <w:bCs/>
          <w:szCs w:val="22"/>
          <w:u w:val="single"/>
        </w:rPr>
      </w:pPr>
      <w:r w:rsidRPr="00945FDB">
        <w:rPr>
          <w:bCs/>
          <w:szCs w:val="22"/>
          <w:u w:val="single"/>
        </w:rPr>
        <w:t>Личностные результаты:</w:t>
      </w:r>
    </w:p>
    <w:p w:rsidR="00285FA7" w:rsidRPr="00552B75" w:rsidRDefault="00285FA7" w:rsidP="00285FA7">
      <w:pPr>
        <w:pStyle w:val="a3"/>
        <w:numPr>
          <w:ilvl w:val="0"/>
          <w:numId w:val="35"/>
        </w:numPr>
      </w:pPr>
      <w:r w:rsidRPr="00552B75">
        <w:t>развитие адекватных представлений о собственных возможностях, о насущно необходимом жизнеобеспечении;</w:t>
      </w:r>
    </w:p>
    <w:p w:rsidR="00285FA7" w:rsidRPr="00552B75" w:rsidRDefault="00285FA7" w:rsidP="00285FA7">
      <w:pPr>
        <w:pStyle w:val="a3"/>
        <w:numPr>
          <w:ilvl w:val="0"/>
          <w:numId w:val="35"/>
        </w:numPr>
      </w:pPr>
      <w:r w:rsidRPr="00552B75">
        <w:t>овладение начальными навыками адаптации в динамично изменяющемся и развивающемся мире;</w:t>
      </w:r>
    </w:p>
    <w:p w:rsidR="00285FA7" w:rsidRPr="00552B75" w:rsidRDefault="00285FA7" w:rsidP="00285FA7">
      <w:pPr>
        <w:pStyle w:val="a3"/>
        <w:numPr>
          <w:ilvl w:val="0"/>
          <w:numId w:val="35"/>
        </w:numPr>
      </w:pPr>
      <w:r w:rsidRPr="00552B75">
        <w:t xml:space="preserve">овладение социально-бытовыми умениями, используемыми в повседневной жизни; </w:t>
      </w:r>
    </w:p>
    <w:p w:rsidR="00285FA7" w:rsidRPr="00552B75" w:rsidRDefault="00285FA7" w:rsidP="00285FA7">
      <w:pPr>
        <w:pStyle w:val="a3"/>
        <w:numPr>
          <w:ilvl w:val="0"/>
          <w:numId w:val="35"/>
        </w:numPr>
      </w:pPr>
      <w:r w:rsidRPr="00552B75">
        <w:t>владение навыками коммуникации и принятыми нормами социального взаимодействия;</w:t>
      </w:r>
    </w:p>
    <w:p w:rsidR="00285FA7" w:rsidRPr="00552B75" w:rsidRDefault="00285FA7" w:rsidP="00285FA7">
      <w:pPr>
        <w:pStyle w:val="a3"/>
        <w:numPr>
          <w:ilvl w:val="0"/>
          <w:numId w:val="35"/>
        </w:numPr>
      </w:pPr>
      <w:r w:rsidRPr="00552B75"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85FA7" w:rsidRPr="00552B75" w:rsidRDefault="00285FA7" w:rsidP="00285FA7">
      <w:pPr>
        <w:pStyle w:val="a3"/>
        <w:numPr>
          <w:ilvl w:val="0"/>
          <w:numId w:val="35"/>
        </w:numPr>
      </w:pPr>
      <w:r w:rsidRPr="00552B75"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285FA7" w:rsidRPr="00552B75" w:rsidRDefault="00285FA7" w:rsidP="00285FA7">
      <w:pPr>
        <w:pStyle w:val="a3"/>
        <w:numPr>
          <w:ilvl w:val="0"/>
          <w:numId w:val="35"/>
        </w:numPr>
      </w:pPr>
      <w:r w:rsidRPr="00552B75">
        <w:t>развитие навыков сотрудничества с взрослыми и сверстниками в разных социальных ситуациях.</w:t>
      </w:r>
    </w:p>
    <w:p w:rsidR="00285FA7" w:rsidRPr="00552B75" w:rsidRDefault="00285FA7" w:rsidP="00285FA7"/>
    <w:p w:rsidR="00285FA7" w:rsidRPr="00552B75" w:rsidRDefault="00285FA7" w:rsidP="00285FA7">
      <w:pPr>
        <w:rPr>
          <w:bCs/>
          <w:u w:val="single"/>
        </w:rPr>
      </w:pPr>
      <w:r w:rsidRPr="00552B75">
        <w:rPr>
          <w:bCs/>
          <w:u w:val="single"/>
        </w:rPr>
        <w:t>Предметные результаты:</w:t>
      </w:r>
    </w:p>
    <w:p w:rsidR="00285FA7" w:rsidRPr="00552B75" w:rsidRDefault="00285FA7" w:rsidP="00285FA7">
      <w:pPr>
        <w:pStyle w:val="Default"/>
        <w:rPr>
          <w:i/>
        </w:rPr>
      </w:pPr>
      <w:r w:rsidRPr="00552B75">
        <w:rPr>
          <w:i/>
        </w:rPr>
        <w:t>Минимальный уровень: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числовой ряд 1—100 в прямом порядке;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понимать смысл арифметических действий сложения и вычитания, умножения и деления (на равные части).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названия компонентов сложения, вычитания, умножения, деления;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таблицу умножения однозначных чисел до 5;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понимать связь таблиц умножения и деления;</w:t>
      </w:r>
    </w:p>
    <w:p w:rsidR="00285FA7" w:rsidRPr="00552B75" w:rsidRDefault="00285FA7" w:rsidP="00285FA7">
      <w:pPr>
        <w:pStyle w:val="Default"/>
        <w:numPr>
          <w:ilvl w:val="0"/>
          <w:numId w:val="36"/>
        </w:numPr>
      </w:pPr>
      <w:r w:rsidRPr="00552B75">
        <w:t xml:space="preserve">знать переместительное свойство сложения и умножения; 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порядок действий в примерах в два арифметических действия;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единицы (меры) измерения стоимости, длины, массы, времени, стоимости и их соотношения;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называть порядок месяцев в году, номера месяцев от начала года;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различные случаи взаимного положения двух геометрических фигур;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названия элементов четырехугольников.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откладывать, используя счетный материал, любые числа в пределах100;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выполнять устные и письменные действия сложения и вычитания чисел в пределах 100;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пользоваться таблицами умножения на печатной основе, как для нахождения произведения, так и частного;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практически пользоваться переместительным свойством сложения и умножения;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различать числа, полученные при счете и измерении;</w:t>
      </w:r>
    </w:p>
    <w:p w:rsidR="00285FA7" w:rsidRPr="00552B75" w:rsidRDefault="00285FA7" w:rsidP="00285FA7">
      <w:pPr>
        <w:pStyle w:val="Default"/>
        <w:numPr>
          <w:ilvl w:val="0"/>
          <w:numId w:val="36"/>
        </w:numPr>
      </w:pPr>
      <w:r w:rsidRPr="00552B75">
        <w:t>записывать числа, полученные при измерении двумя мерами;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определять время по часам хотя бы одним способом; пользоваться календарем для установления порядка месяцев в году, количества суток в месяцах, месяцев в году;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lastRenderedPageBreak/>
        <w:t>решать, составлять, иллюстрировать изученные простые арифметические задачи;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решать составные арифметические задачи в два действия (с помощью учителя);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различать замкнутые, незамкнутые кривые, ломаные линии, вычислять длину ломаной;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узнавать, называть, чертить, моделировать взаимное положение фигур без вычерчивания;</w:t>
      </w:r>
    </w:p>
    <w:p w:rsidR="00285FA7" w:rsidRPr="00BF5FD7" w:rsidRDefault="00285FA7" w:rsidP="00285FA7">
      <w:pPr>
        <w:pStyle w:val="a3"/>
        <w:numPr>
          <w:ilvl w:val="0"/>
          <w:numId w:val="36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чертить окружности разных радиусов, различать окружность и круг;</w:t>
      </w:r>
    </w:p>
    <w:p w:rsidR="00285FA7" w:rsidRPr="00552B75" w:rsidRDefault="00285FA7" w:rsidP="00285FA7">
      <w:pPr>
        <w:pStyle w:val="Default"/>
        <w:numPr>
          <w:ilvl w:val="0"/>
          <w:numId w:val="36"/>
        </w:numPr>
      </w:pPr>
      <w:r w:rsidRPr="00552B75">
        <w:t>чертить прямоугольник (квадрат) с помощью чертежного треугольника на нелинованной бумаге (с помощью учителя).</w:t>
      </w:r>
    </w:p>
    <w:p w:rsidR="00285FA7" w:rsidRPr="00552B75" w:rsidRDefault="00285FA7" w:rsidP="00285FA7">
      <w:pPr>
        <w:pStyle w:val="Default"/>
      </w:pPr>
    </w:p>
    <w:p w:rsidR="00285FA7" w:rsidRPr="00552B75" w:rsidRDefault="00285FA7" w:rsidP="00285FA7">
      <w:pPr>
        <w:pStyle w:val="Default"/>
        <w:rPr>
          <w:i/>
        </w:rPr>
      </w:pPr>
      <w:r w:rsidRPr="00552B75">
        <w:rPr>
          <w:i/>
        </w:rPr>
        <w:t>Достаточный уровень: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числовой ряд 1—100 в прямом и обратном порядке;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усвоить смысл арифметических действий сложения и вычитания, умножения и деления (на равные части и по содержанию), различие двух видов деления на уровне практических действий, способы чтения и записи каждого вида деления;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названия компонентов сложения, вычитания, умножения, деления;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понимать связь таблиц умножения и деления;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числовой ряд 1—100 в прямом и обратном порядке;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усвоить смысл арифметических действий сложения и вычитания, умножения и деления (на равные части и по содержанию), различие двух видов деления на уровне практических действий, способы чтения и записи каждого вида деления;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названия компонентов сложения, вычитания, умножения, деления;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понимать связь таблиц умножения и деления;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различать числа, полученные при счете и измерении;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 xml:space="preserve">записывать числа, полученные при измерении двумя мерами, с полным набором знаков в мелких мерах: </w:t>
      </w:r>
      <w:smartTag w:uri="urn:schemas-microsoft-com:office:smarttags" w:element="metricconverter">
        <w:smartTagPr>
          <w:attr w:name="ProductID" w:val="5 м"/>
        </w:smartTagPr>
        <w:r w:rsidRPr="00BF5FD7">
          <w:rPr>
            <w:rFonts w:eastAsia="Calibri"/>
            <w:color w:val="000000"/>
            <w:lang w:eastAsia="en-US"/>
          </w:rPr>
          <w:t>5 м</w:t>
        </w:r>
      </w:smartTag>
      <w:r w:rsidRPr="00BF5FD7">
        <w:rPr>
          <w:rFonts w:eastAsia="Calibri"/>
          <w:color w:val="000000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62 см"/>
        </w:smartTagPr>
        <w:r w:rsidRPr="00BF5FD7">
          <w:rPr>
            <w:rFonts w:eastAsia="Calibri"/>
            <w:color w:val="000000"/>
            <w:lang w:eastAsia="en-US"/>
          </w:rPr>
          <w:t>62 см</w:t>
        </w:r>
      </w:smartTag>
      <w:r w:rsidRPr="00BF5FD7">
        <w:rPr>
          <w:rFonts w:eastAsia="Calibri"/>
          <w:color w:val="000000"/>
          <w:lang w:eastAsia="en-US"/>
        </w:rPr>
        <w:t xml:space="preserve">, </w:t>
      </w:r>
      <w:smartTag w:uri="urn:schemas-microsoft-com:office:smarttags" w:element="metricconverter">
        <w:smartTagPr>
          <w:attr w:name="ProductID" w:val="3 м"/>
        </w:smartTagPr>
        <w:r w:rsidRPr="00BF5FD7">
          <w:rPr>
            <w:rFonts w:eastAsia="Calibri"/>
            <w:color w:val="000000"/>
            <w:lang w:eastAsia="en-US"/>
          </w:rPr>
          <w:t>3 м</w:t>
        </w:r>
      </w:smartTag>
      <w:r w:rsidRPr="00BF5FD7">
        <w:rPr>
          <w:rFonts w:eastAsia="Calibri"/>
          <w:color w:val="000000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3 см"/>
        </w:smartTagPr>
        <w:r w:rsidRPr="00BF5FD7">
          <w:rPr>
            <w:rFonts w:eastAsia="Calibri"/>
            <w:color w:val="000000"/>
            <w:lang w:eastAsia="en-US"/>
          </w:rPr>
          <w:t>03 см</w:t>
        </w:r>
      </w:smartTag>
      <w:r w:rsidRPr="00BF5FD7">
        <w:rPr>
          <w:rFonts w:eastAsia="Calibri"/>
          <w:color w:val="000000"/>
          <w:lang w:eastAsia="en-US"/>
        </w:rPr>
        <w:t>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определять время по часам хотя бы одним способом с точностью до 1 мин; пользоваться календарем для установления порядка месяцев в году, количества суток в месяцах, месяцев в году;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решать, составлять, иллюстрировать все изученные простые арифметические задачи;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кратко записывать, моделировать содержание, решать составные арифметические задачи в два действия (с помощью учителя);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различать замкнутые, незамкнутые кривые, ломаные линии, вычислять длину ломаной;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чертить окружности разных радиусов, различать окружность и круг;</w:t>
      </w:r>
    </w:p>
    <w:p w:rsidR="00285FA7" w:rsidRPr="00BF5FD7" w:rsidRDefault="00285FA7" w:rsidP="00285FA7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5FD7">
        <w:rPr>
          <w:rFonts w:eastAsia="Calibri"/>
          <w:color w:val="000000"/>
          <w:lang w:eastAsia="en-US"/>
        </w:rPr>
        <w:t>чертить прямоугольник (квадрат) с помощью чертежного треугольника на нелинованной бумаге (с помощью учителя).</w:t>
      </w:r>
    </w:p>
    <w:p w:rsidR="00285FA7" w:rsidRPr="00954DB4" w:rsidRDefault="00285FA7" w:rsidP="00285FA7">
      <w:pPr>
        <w:pStyle w:val="a3"/>
        <w:rPr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7386"/>
        <w:gridCol w:w="6219"/>
      </w:tblGrid>
      <w:tr w:rsidR="00285FA7" w:rsidTr="00CC5D1A">
        <w:tc>
          <w:tcPr>
            <w:tcW w:w="959" w:type="dxa"/>
            <w:shd w:val="clear" w:color="auto" w:fill="auto"/>
          </w:tcPr>
          <w:p w:rsidR="00285FA7" w:rsidRDefault="00285FA7" w:rsidP="00CC5D1A">
            <w:pPr>
              <w:pStyle w:val="a4"/>
              <w:jc w:val="both"/>
            </w:pPr>
            <w:r>
              <w:t>Класс</w:t>
            </w:r>
          </w:p>
        </w:tc>
        <w:tc>
          <w:tcPr>
            <w:tcW w:w="7513" w:type="dxa"/>
            <w:shd w:val="clear" w:color="auto" w:fill="auto"/>
          </w:tcPr>
          <w:p w:rsidR="00285FA7" w:rsidRDefault="00285FA7" w:rsidP="00CC5D1A">
            <w:pPr>
              <w:pStyle w:val="a4"/>
              <w:jc w:val="both"/>
            </w:pPr>
            <w:r>
              <w:t xml:space="preserve">Обучающиеся должны </w:t>
            </w:r>
            <w:r w:rsidRPr="00BF5FD7">
              <w:rPr>
                <w:i/>
                <w:iCs/>
              </w:rPr>
              <w:t>уметь</w:t>
            </w:r>
            <w:r>
              <w:t>:</w:t>
            </w:r>
          </w:p>
          <w:p w:rsidR="00285FA7" w:rsidRDefault="00285FA7" w:rsidP="00CC5D1A">
            <w:pPr>
              <w:pStyle w:val="a4"/>
              <w:jc w:val="both"/>
            </w:pPr>
          </w:p>
        </w:tc>
        <w:tc>
          <w:tcPr>
            <w:tcW w:w="6314" w:type="dxa"/>
            <w:shd w:val="clear" w:color="auto" w:fill="auto"/>
          </w:tcPr>
          <w:p w:rsidR="00285FA7" w:rsidRDefault="00285FA7" w:rsidP="00CC5D1A">
            <w:pPr>
              <w:pStyle w:val="a4"/>
              <w:spacing w:before="0" w:beforeAutospacing="0" w:after="0" w:afterAutospacing="0"/>
              <w:jc w:val="both"/>
            </w:pPr>
            <w:r>
              <w:t xml:space="preserve">Обучающиеся должны </w:t>
            </w:r>
            <w:r w:rsidRPr="00BF5FD7">
              <w:rPr>
                <w:i/>
                <w:iCs/>
              </w:rPr>
              <w:t>знать</w:t>
            </w:r>
            <w:r>
              <w:t>:</w:t>
            </w:r>
          </w:p>
          <w:p w:rsidR="00285FA7" w:rsidRDefault="00285FA7" w:rsidP="00CC5D1A">
            <w:pPr>
              <w:pStyle w:val="a4"/>
              <w:jc w:val="both"/>
            </w:pPr>
          </w:p>
        </w:tc>
      </w:tr>
      <w:tr w:rsidR="00285FA7" w:rsidTr="00CC5D1A">
        <w:tc>
          <w:tcPr>
            <w:tcW w:w="959" w:type="dxa"/>
            <w:shd w:val="clear" w:color="auto" w:fill="auto"/>
          </w:tcPr>
          <w:p w:rsidR="00285FA7" w:rsidRDefault="00285FA7" w:rsidP="00CC5D1A">
            <w:pPr>
              <w:pStyle w:val="a4"/>
              <w:jc w:val="both"/>
            </w:pPr>
            <w:r>
              <w:t>1 класс</w:t>
            </w:r>
          </w:p>
        </w:tc>
        <w:tc>
          <w:tcPr>
            <w:tcW w:w="7513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t xml:space="preserve">- читать, записывать, откладывать на счетах, сравнивать числа в пределах 10, присчитывать, отсчитывать по 1, 2, 3, 4, 5; </w:t>
            </w:r>
          </w:p>
          <w:p w:rsidR="00285FA7" w:rsidRPr="00F5795C" w:rsidRDefault="00285FA7" w:rsidP="00CC5D1A">
            <w:pPr>
              <w:autoSpaceDE w:val="0"/>
              <w:autoSpaceDN w:val="0"/>
              <w:adjustRightInd w:val="0"/>
            </w:pPr>
            <w:r w:rsidRPr="00F5795C">
              <w:t xml:space="preserve">- выполнять сложение, вычитание чисел в пределах 10, 20, опираясь на знание их состава из двух слагаемых, использовать переместительное свойство сложения: 5 + 3, 3 + 5, 10 + 4, 4 + 10;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решать задачи на нахождение суммы, остатка, иллюстрировать содержание задачи с помощью предметов, их заместителей, рисунков, составлять задачи по образцу, готовому решению, краткой записи, предложенному сюжету, на заданное арифметическое действие;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узнавать монеты, заменять одни монеты </w:t>
            </w:r>
            <w:proofErr w:type="gramStart"/>
            <w:r w:rsidRPr="00BF5FD7">
              <w:rPr>
                <w:color w:val="000000"/>
              </w:rPr>
              <w:t>другими.,</w:t>
            </w:r>
            <w:proofErr w:type="gramEnd"/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чертить прямую линию, отрезок </w:t>
            </w:r>
            <w:proofErr w:type="gramStart"/>
            <w:r w:rsidRPr="00BF5FD7">
              <w:rPr>
                <w:color w:val="000000"/>
              </w:rPr>
              <w:t>за-данной</w:t>
            </w:r>
            <w:proofErr w:type="gramEnd"/>
            <w:r w:rsidRPr="00BF5FD7">
              <w:rPr>
                <w:color w:val="000000"/>
              </w:rPr>
              <w:t xml:space="preserve"> длины, измерять отрезок;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чертить прямоугольник, квадрат, треугольник по заданным вершинам. </w:t>
            </w:r>
          </w:p>
        </w:tc>
        <w:tc>
          <w:tcPr>
            <w:tcW w:w="6314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t xml:space="preserve">. - количественные, порядковые числительные в пределах 10;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состав однозначных чисел и числа 10 из двух слагаемых;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десятичный состав двузначных чисел, место единиц и десятков в двузначном числе;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линии — прямую, кривую, отрезок;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единицы (меры) стоимости, длины, массы, емкости: 1 к., 1 р.,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BF5FD7">
                <w:t>1 см</w:t>
              </w:r>
            </w:smartTag>
            <w:r w:rsidRPr="00BF5FD7">
              <w:t xml:space="preserve">,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F5FD7">
                <w:t>1 кг</w:t>
              </w:r>
            </w:smartTag>
            <w:r w:rsidRPr="00BF5FD7">
              <w:t xml:space="preserve">,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F5FD7">
                <w:t>1 л</w:t>
              </w:r>
            </w:smartTag>
            <w:r w:rsidRPr="00BF5FD7">
              <w:t xml:space="preserve">; </w:t>
            </w:r>
          </w:p>
          <w:p w:rsidR="00285FA7" w:rsidRDefault="00285FA7" w:rsidP="00CC5D1A">
            <w:pPr>
              <w:pStyle w:val="a4"/>
              <w:spacing w:before="0" w:beforeAutospacing="0" w:after="0" w:afterAutospacing="0"/>
              <w:jc w:val="both"/>
            </w:pPr>
            <w:r w:rsidRPr="00F5795C">
              <w:t>- название, порядок дней недели, количество суток в неделе</w:t>
            </w:r>
            <w:r>
              <w:t>.</w:t>
            </w:r>
          </w:p>
        </w:tc>
      </w:tr>
      <w:tr w:rsidR="00285FA7" w:rsidTr="00CC5D1A">
        <w:tc>
          <w:tcPr>
            <w:tcW w:w="959" w:type="dxa"/>
            <w:shd w:val="clear" w:color="auto" w:fill="auto"/>
          </w:tcPr>
          <w:p w:rsidR="00285FA7" w:rsidRDefault="00285FA7" w:rsidP="00CC5D1A">
            <w:pPr>
              <w:pStyle w:val="a4"/>
              <w:jc w:val="both"/>
            </w:pPr>
            <w:r>
              <w:t>2 класс</w:t>
            </w:r>
          </w:p>
        </w:tc>
        <w:tc>
          <w:tcPr>
            <w:tcW w:w="7513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t xml:space="preserve">- выполнять сложение и вычитание чисел в пределах 20 без перехода, с переходом через десяток, с числами, полученными при счете и измерении одной мерой;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95C">
              <w:t>- решать простые и составные арифметические задачи и конкретизировать с помо</w:t>
            </w:r>
            <w:r>
              <w:t>щью предметов или их заместите</w:t>
            </w:r>
            <w:r w:rsidRPr="00F5795C">
              <w:t>лей и кратк</w:t>
            </w:r>
            <w:r>
              <w:t>о записывать со</w:t>
            </w:r>
            <w:r w:rsidRPr="00F5795C">
              <w:t>держание задачи,</w:t>
            </w:r>
            <w:r w:rsidRPr="00BF5FD7">
              <w:rPr>
                <w:color w:val="000000"/>
              </w:rPr>
              <w:t xml:space="preserve">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узнавать, называть, чертить отрезки, углы - прямой, тупой, острый - на нелинованной бумаге;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чертить прямоугольник, квадрат на бумаге в клетку;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определять время по часам с точностью до 1 часа. </w:t>
            </w:r>
          </w:p>
          <w:p w:rsidR="00285FA7" w:rsidRDefault="00285FA7" w:rsidP="00CC5D1A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6314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t xml:space="preserve"> - счет в пределах 20 по единице и равными числовыми группами;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 - таблицу состава чисел (11-18) из двух однозначных чисел с переходом через десяток;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>- названия компонента и результатов сложения и вычитания;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 - математический смысл выражений "столько же", "больше на", "меньше на";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различие между прямой, лучом, отрезком;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>- элементы угла, виды углов; - элементы четырехугольников прямоугольника, квадрата, их свойства;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 - элементы треугольника.</w:t>
            </w:r>
          </w:p>
        </w:tc>
      </w:tr>
      <w:tr w:rsidR="00285FA7" w:rsidTr="00CC5D1A">
        <w:tc>
          <w:tcPr>
            <w:tcW w:w="959" w:type="dxa"/>
            <w:shd w:val="clear" w:color="auto" w:fill="auto"/>
          </w:tcPr>
          <w:p w:rsidR="00285FA7" w:rsidRDefault="00285FA7" w:rsidP="00CC5D1A">
            <w:pPr>
              <w:pStyle w:val="a4"/>
              <w:jc w:val="both"/>
            </w:pPr>
            <w:r>
              <w:lastRenderedPageBreak/>
              <w:t>3 класс</w:t>
            </w:r>
          </w:p>
        </w:tc>
        <w:tc>
          <w:tcPr>
            <w:tcW w:w="7513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t xml:space="preserve">- считать, присчитывая, отсчитывая по единице и равными числовыми группами по 2, 5, 4, в пределах 100;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откладывать на счетах любые числа в пределах 100;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95C">
              <w:t xml:space="preserve">- складывать и вычитать числа в пределах 100 </w:t>
            </w:r>
            <w:r w:rsidRPr="00BF5FD7">
              <w:rPr>
                <w:color w:val="000000"/>
              </w:rPr>
              <w:t>без перехода через разряд приемами устных вычислений;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 - использовать знание таблиц умножения для решения соответствующих примеров на деление;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различать числа, полученные при счете и измерении;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записывать числа, полученные при измерении двумя мерами, с полным набором знаков в мелких мерах: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F5FD7">
                <w:rPr>
                  <w:color w:val="000000"/>
                </w:rPr>
                <w:t>5 м</w:t>
              </w:r>
            </w:smartTag>
            <w:r w:rsidRPr="00BF5FD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62 см"/>
              </w:smartTagPr>
              <w:r w:rsidRPr="00BF5FD7">
                <w:rPr>
                  <w:color w:val="000000"/>
                </w:rPr>
                <w:t>62 см</w:t>
              </w:r>
            </w:smartTag>
            <w:r w:rsidRPr="00BF5FD7">
              <w:rPr>
                <w:color w:val="000000"/>
              </w:rPr>
              <w:t xml:space="preserve">,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F5FD7">
                <w:rPr>
                  <w:color w:val="000000"/>
                </w:rPr>
                <w:t>3 м</w:t>
              </w:r>
            </w:smartTag>
            <w:r w:rsidRPr="00BF5FD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3 см"/>
              </w:smartTagPr>
              <w:r w:rsidRPr="00BF5FD7">
                <w:rPr>
                  <w:color w:val="000000"/>
                </w:rPr>
                <w:t>03 см</w:t>
              </w:r>
            </w:smartTag>
            <w:r w:rsidRPr="00BF5FD7">
              <w:rPr>
                <w:color w:val="000000"/>
              </w:rPr>
              <w:t xml:space="preserve">,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пользоваться различными табелями-календарями, отрывными календарями;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определять время по часам (время прошедшее, будущее); </w:t>
            </w:r>
          </w:p>
          <w:p w:rsidR="00285FA7" w:rsidRDefault="00285FA7" w:rsidP="00CC5D1A">
            <w:r w:rsidRPr="00F5795C">
              <w:t>- находить точку пересечения линий;</w:t>
            </w:r>
          </w:p>
          <w:p w:rsidR="00285FA7" w:rsidRDefault="00285FA7" w:rsidP="00CC5D1A">
            <w:r w:rsidRPr="00F5795C">
              <w:t>- чертить окружности разных радиусов, различать окружность и круг.</w:t>
            </w:r>
          </w:p>
        </w:tc>
        <w:tc>
          <w:tcPr>
            <w:tcW w:w="6314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t xml:space="preserve">- числовой ряд 1-100 в прямом и обратном порядке;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>- 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 - таблицы умножения и деления чисел в пределах 20, переместительное свойство произведения, связь таблиц умножения и деления;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порядок действий в примерах в 2—3 арифметических действия;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единицы (меры) измерения стоимости, длины, массы, времени, соотношения изученных мер;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порядок месяцев в году, номера месяцев от начала года. </w:t>
            </w:r>
          </w:p>
          <w:p w:rsidR="00285FA7" w:rsidRDefault="00285FA7" w:rsidP="00CC5D1A">
            <w:pPr>
              <w:pStyle w:val="a4"/>
              <w:jc w:val="both"/>
            </w:pPr>
          </w:p>
        </w:tc>
      </w:tr>
      <w:tr w:rsidR="00285FA7" w:rsidTr="00CC5D1A">
        <w:tc>
          <w:tcPr>
            <w:tcW w:w="959" w:type="dxa"/>
            <w:shd w:val="clear" w:color="auto" w:fill="auto"/>
          </w:tcPr>
          <w:p w:rsidR="00285FA7" w:rsidRDefault="00285FA7" w:rsidP="00CC5D1A">
            <w:pPr>
              <w:pStyle w:val="a4"/>
              <w:jc w:val="both"/>
            </w:pPr>
            <w:r>
              <w:t>4 класс</w:t>
            </w:r>
          </w:p>
        </w:tc>
        <w:tc>
          <w:tcPr>
            <w:tcW w:w="7513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rPr>
                <w:b/>
                <w:bCs/>
              </w:rPr>
              <w:t xml:space="preserve">- </w:t>
            </w:r>
            <w:r w:rsidRPr="00BF5FD7">
              <w:t xml:space="preserve">выполнять устные и письменные действия сложения и вычитания;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практически пользоваться переместительным свойством умножения;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определять время по часам тремя способами с точностью до 1 мин;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95C">
              <w:t xml:space="preserve">- решать, составлять, иллюстрировать все изученные простые арифметические </w:t>
            </w:r>
            <w:r w:rsidRPr="00BF5FD7">
              <w:rPr>
                <w:color w:val="000000"/>
              </w:rPr>
              <w:t xml:space="preserve">задачи;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самостоятельно кратко записывать, моделировать содержание, решать составные арифметические задачи в два действия;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различать замкнутые, незамкнутые кривые, ломаные линии;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вычислять длину ломаной линии; </w:t>
            </w:r>
          </w:p>
          <w:p w:rsidR="00285FA7" w:rsidRPr="00BF5FD7" w:rsidRDefault="00285FA7" w:rsidP="00CC5D1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5FD7">
              <w:rPr>
                <w:color w:val="000000"/>
              </w:rPr>
              <w:t xml:space="preserve">- узнавать, называть, чертить, моделировать взаимное положение двух прямых, кривых линий, многоугольников, окружностей, находить их точки пересечения; </w:t>
            </w:r>
          </w:p>
          <w:p w:rsidR="00285FA7" w:rsidRPr="009126B2" w:rsidRDefault="00285FA7" w:rsidP="00CC5D1A">
            <w:pPr>
              <w:autoSpaceDE w:val="0"/>
              <w:autoSpaceDN w:val="0"/>
              <w:adjustRightInd w:val="0"/>
            </w:pPr>
            <w:r w:rsidRPr="00BF5FD7">
              <w:rPr>
                <w:color w:val="000000"/>
              </w:rPr>
              <w:t xml:space="preserve">- чертить прямоугольник (квадрат) с помощью чертежного треугольника на нелинованной бумаге. </w:t>
            </w:r>
          </w:p>
        </w:tc>
        <w:tc>
          <w:tcPr>
            <w:tcW w:w="6314" w:type="dxa"/>
            <w:shd w:val="clear" w:color="auto" w:fill="auto"/>
          </w:tcPr>
          <w:p w:rsidR="00285FA7" w:rsidRPr="00BF5FD7" w:rsidRDefault="00285FA7" w:rsidP="00CC5D1A">
            <w:pPr>
              <w:pStyle w:val="Default"/>
            </w:pPr>
            <w:r w:rsidRPr="00BF5FD7">
              <w:t xml:space="preserve">- различие между устным и письменным сложением и вычитанием чисел в пределах 100;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таблицы умножения всех однозначных чисел и числа 10. Правило умножения чисел 1 и 0, на 1 и 0, деления 0 и деления на 1, на 10; - названия компонентов умножения, деления;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меры длины, массы и их соотношения;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>- меры времени и их соотношения;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 - различные случаи взаимного положения двух геометрических фигур; </w:t>
            </w:r>
          </w:p>
          <w:p w:rsidR="00285FA7" w:rsidRPr="00BF5FD7" w:rsidRDefault="00285FA7" w:rsidP="00CC5D1A">
            <w:pPr>
              <w:pStyle w:val="Default"/>
            </w:pPr>
            <w:r w:rsidRPr="00BF5FD7">
              <w:t xml:space="preserve">- названия элементов четырехугольников. </w:t>
            </w:r>
          </w:p>
          <w:p w:rsidR="00285FA7" w:rsidRDefault="00285FA7" w:rsidP="00CC5D1A">
            <w:pPr>
              <w:pStyle w:val="a4"/>
              <w:jc w:val="both"/>
            </w:pPr>
          </w:p>
        </w:tc>
      </w:tr>
    </w:tbl>
    <w:p w:rsidR="00285FA7" w:rsidRDefault="00285FA7" w:rsidP="00285FA7">
      <w:pPr>
        <w:ind w:firstLine="1134"/>
        <w:rPr>
          <w:b/>
        </w:rPr>
      </w:pPr>
    </w:p>
    <w:p w:rsidR="00285FA7" w:rsidRPr="00945FDB" w:rsidRDefault="00285FA7" w:rsidP="00285FA7">
      <w:pPr>
        <w:rPr>
          <w:bCs/>
          <w:szCs w:val="22"/>
          <w:u w:val="single"/>
        </w:rPr>
      </w:pPr>
      <w:r w:rsidRPr="00945FDB">
        <w:rPr>
          <w:bCs/>
          <w:szCs w:val="22"/>
          <w:u w:val="single"/>
        </w:rPr>
        <w:t>Регулятивные УД: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lastRenderedPageBreak/>
        <w:t>Входить и выходить из учебного помещения со звонком</w:t>
      </w:r>
      <w:r>
        <w:rPr>
          <w:szCs w:val="22"/>
        </w:rPr>
        <w:t>.</w:t>
      </w:r>
    </w:p>
    <w:p w:rsidR="00285FA7" w:rsidRDefault="00285FA7" w:rsidP="00285FA7">
      <w:pPr>
        <w:pStyle w:val="a3"/>
        <w:numPr>
          <w:ilvl w:val="0"/>
          <w:numId w:val="21"/>
        </w:numPr>
      </w:pPr>
      <w:r>
        <w:t xml:space="preserve">Определять </w:t>
      </w:r>
      <w:proofErr w:type="gramStart"/>
      <w:r>
        <w:t>и  формулировать</w:t>
      </w:r>
      <w:proofErr w:type="gramEnd"/>
      <w:r>
        <w:t xml:space="preserve"> цель   деятельности на  уроке  с помощью учителя.</w:t>
      </w:r>
    </w:p>
    <w:p w:rsidR="00285FA7" w:rsidRDefault="00285FA7" w:rsidP="00285FA7">
      <w:pPr>
        <w:pStyle w:val="a3"/>
        <w:numPr>
          <w:ilvl w:val="0"/>
          <w:numId w:val="21"/>
        </w:numPr>
      </w:pPr>
      <w:proofErr w:type="gramStart"/>
      <w:r>
        <w:t>Проговаривать  последовательность</w:t>
      </w:r>
      <w:proofErr w:type="gramEnd"/>
      <w:r>
        <w:t xml:space="preserve"> действий на уроке.</w:t>
      </w:r>
    </w:p>
    <w:p w:rsidR="00285FA7" w:rsidRDefault="00285FA7" w:rsidP="00285FA7">
      <w:pPr>
        <w:pStyle w:val="a3"/>
        <w:numPr>
          <w:ilvl w:val="0"/>
          <w:numId w:val="21"/>
        </w:numPr>
      </w:pPr>
      <w:r>
        <w:t xml:space="preserve">Учиться высказывать </w:t>
      </w:r>
      <w:proofErr w:type="gramStart"/>
      <w:r>
        <w:t>своё  предположение</w:t>
      </w:r>
      <w:proofErr w:type="gramEnd"/>
      <w:r>
        <w:t xml:space="preserve"> (версию) на  основе работы с текстом учебника.</w:t>
      </w:r>
    </w:p>
    <w:p w:rsidR="00285FA7" w:rsidRDefault="00285FA7" w:rsidP="00285FA7">
      <w:pPr>
        <w:pStyle w:val="a3"/>
        <w:numPr>
          <w:ilvl w:val="0"/>
          <w:numId w:val="21"/>
        </w:numPr>
      </w:pPr>
      <w:r>
        <w:t>Учиться работать по предложенному учителем плану.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Адекватно использовать ритуалы школьного поведения (поднимать руку, вставать и выходить из-за парты и т. д.)</w:t>
      </w:r>
      <w:r>
        <w:rPr>
          <w:szCs w:val="22"/>
        </w:rPr>
        <w:t>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Работать с учебными принадлежностями и организовывать рабочее</w:t>
      </w:r>
      <w:r>
        <w:rPr>
          <w:szCs w:val="22"/>
        </w:rPr>
        <w:t xml:space="preserve"> место.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 xml:space="preserve">Корректировать выполнение задания в соответствии с </w:t>
      </w:r>
      <w:r>
        <w:rPr>
          <w:szCs w:val="22"/>
        </w:rPr>
        <w:t>планом под руководством учителя.</w:t>
      </w:r>
    </w:p>
    <w:p w:rsidR="00285FA7" w:rsidRDefault="00285FA7" w:rsidP="00285FA7">
      <w:pPr>
        <w:pStyle w:val="a3"/>
        <w:rPr>
          <w:bCs/>
          <w:szCs w:val="22"/>
          <w:u w:val="single"/>
        </w:rPr>
      </w:pPr>
    </w:p>
    <w:p w:rsidR="00285FA7" w:rsidRPr="00AA7C98" w:rsidRDefault="00285FA7" w:rsidP="00285FA7">
      <w:pPr>
        <w:pStyle w:val="a3"/>
        <w:rPr>
          <w:bCs/>
          <w:szCs w:val="22"/>
          <w:u w:val="single"/>
        </w:rPr>
      </w:pPr>
      <w:r w:rsidRPr="00AA7C98">
        <w:rPr>
          <w:bCs/>
          <w:szCs w:val="22"/>
          <w:u w:val="single"/>
        </w:rPr>
        <w:t>Познавательные УД: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Выделять существенные, общие и отличительные свойства предметов</w:t>
      </w:r>
      <w:r>
        <w:rPr>
          <w:szCs w:val="22"/>
        </w:rPr>
        <w:t>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Ориентироваться в учебнике, на листе бумаги и у</w:t>
      </w:r>
      <w:r>
        <w:rPr>
          <w:szCs w:val="22"/>
        </w:rPr>
        <w:t xml:space="preserve"> доски под руководством учителя.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Назвать, характеризовать предметы по их основным свойствам (цвету, форме, размеру, матери</w:t>
      </w:r>
      <w:r>
        <w:rPr>
          <w:szCs w:val="22"/>
        </w:rPr>
        <w:t>алу); находить общее и различие.</w:t>
      </w:r>
    </w:p>
    <w:p w:rsidR="00285FA7" w:rsidRPr="009166A3" w:rsidRDefault="00285FA7" w:rsidP="00285FA7">
      <w:pPr>
        <w:pStyle w:val="a3"/>
        <w:numPr>
          <w:ilvl w:val="0"/>
          <w:numId w:val="21"/>
        </w:numPr>
      </w:pPr>
      <w:r w:rsidRPr="00AA7C98">
        <w:rPr>
          <w:szCs w:val="22"/>
        </w:rPr>
        <w:t>Группировать предметы на основе существенных признаков (одного-двух)</w:t>
      </w:r>
      <w:r>
        <w:rPr>
          <w:szCs w:val="22"/>
        </w:rPr>
        <w:t>.</w:t>
      </w:r>
    </w:p>
    <w:p w:rsidR="00285FA7" w:rsidRDefault="00285FA7" w:rsidP="00285FA7">
      <w:pPr>
        <w:pStyle w:val="a3"/>
        <w:numPr>
          <w:ilvl w:val="0"/>
          <w:numId w:val="21"/>
        </w:numPr>
      </w:pPr>
      <w:r>
        <w:t>Делать выводы в результате совместной работы класса и учителя.</w:t>
      </w:r>
    </w:p>
    <w:p w:rsidR="00285FA7" w:rsidRDefault="00285FA7" w:rsidP="00285FA7">
      <w:pPr>
        <w:pStyle w:val="a3"/>
        <w:numPr>
          <w:ilvl w:val="0"/>
          <w:numId w:val="21"/>
        </w:numPr>
      </w:pPr>
      <w:r>
        <w:t xml:space="preserve">Преобразовывать информацию </w:t>
      </w:r>
      <w:proofErr w:type="gramStart"/>
      <w:r>
        <w:t>из  одной</w:t>
      </w:r>
      <w:proofErr w:type="gramEnd"/>
      <w:r>
        <w:t xml:space="preserve">  формы в другую.</w:t>
      </w:r>
    </w:p>
    <w:p w:rsidR="00285FA7" w:rsidRPr="00285FA7" w:rsidRDefault="00285FA7" w:rsidP="00285FA7">
      <w:pPr>
        <w:pStyle w:val="a3"/>
        <w:numPr>
          <w:ilvl w:val="0"/>
          <w:numId w:val="21"/>
        </w:numPr>
      </w:pPr>
      <w:r w:rsidRPr="00285FA7">
        <w:rPr>
          <w:szCs w:val="22"/>
        </w:rPr>
        <w:t>Использовать знаково-символические средства с помощью учителя.</w:t>
      </w:r>
    </w:p>
    <w:p w:rsidR="00285FA7" w:rsidRDefault="00285FA7" w:rsidP="00285FA7">
      <w:pPr>
        <w:pStyle w:val="a3"/>
        <w:rPr>
          <w:bCs/>
          <w:szCs w:val="22"/>
          <w:u w:val="single"/>
        </w:rPr>
      </w:pPr>
    </w:p>
    <w:p w:rsidR="00285FA7" w:rsidRPr="009166A3" w:rsidRDefault="00285FA7" w:rsidP="00285FA7">
      <w:pPr>
        <w:pStyle w:val="a3"/>
        <w:rPr>
          <w:bCs/>
          <w:szCs w:val="22"/>
          <w:u w:val="single"/>
        </w:rPr>
      </w:pPr>
      <w:r w:rsidRPr="009166A3">
        <w:rPr>
          <w:bCs/>
          <w:szCs w:val="22"/>
          <w:u w:val="single"/>
        </w:rPr>
        <w:t>Коммуникативные УД: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Вступать в контакт и работать в коллективе (учитель – ученик, ученик – ученик, ученик – класс, учитель- класс)</w:t>
      </w:r>
      <w:r>
        <w:rPr>
          <w:szCs w:val="22"/>
        </w:rPr>
        <w:t>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Обращаться за помощью и принимать помощь</w:t>
      </w:r>
      <w:r>
        <w:rPr>
          <w:szCs w:val="22"/>
        </w:rPr>
        <w:t>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 xml:space="preserve">Слушать и понимать </w:t>
      </w:r>
      <w:proofErr w:type="gramStart"/>
      <w:r>
        <w:t>речь  других</w:t>
      </w:r>
      <w:proofErr w:type="gramEnd"/>
      <w:r>
        <w:t xml:space="preserve">; </w:t>
      </w:r>
      <w:r w:rsidRPr="00AA7C98">
        <w:rPr>
          <w:szCs w:val="22"/>
        </w:rPr>
        <w:t>инструкцию к учебному заданию в разных видах деятельности</w:t>
      </w:r>
      <w:r>
        <w:rPr>
          <w:szCs w:val="22"/>
        </w:rPr>
        <w:t>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Уметь слушать и отве</w:t>
      </w:r>
      <w:r>
        <w:rPr>
          <w:szCs w:val="22"/>
        </w:rPr>
        <w:t>чать на простые вопросы учителя.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Участвовать в диалоге</w:t>
      </w:r>
      <w:r>
        <w:rPr>
          <w:szCs w:val="22"/>
        </w:rPr>
        <w:t xml:space="preserve"> на уроке в жизненных ситуациях, </w:t>
      </w:r>
      <w:r>
        <w:t xml:space="preserve">учиться работать </w:t>
      </w:r>
      <w:proofErr w:type="gramStart"/>
      <w:r>
        <w:t>в  паре</w:t>
      </w:r>
      <w:proofErr w:type="gramEnd"/>
      <w:r>
        <w:t>,  группе; выполнять различные роли (лидера, исполнителя).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Оформлять свои мысли в устной речи</w:t>
      </w:r>
      <w:r w:rsidRPr="009166A3">
        <w:t xml:space="preserve"> </w:t>
      </w:r>
      <w:r>
        <w:t>и письменной форме.</w:t>
      </w:r>
    </w:p>
    <w:p w:rsidR="00285FA7" w:rsidRPr="00AA7C98" w:rsidRDefault="00285FA7" w:rsidP="00285FA7">
      <w:pPr>
        <w:pStyle w:val="a3"/>
        <w:numPr>
          <w:ilvl w:val="0"/>
          <w:numId w:val="21"/>
        </w:numPr>
        <w:rPr>
          <w:szCs w:val="22"/>
        </w:rPr>
      </w:pPr>
      <w:r w:rsidRPr="00AA7C98">
        <w:rPr>
          <w:szCs w:val="22"/>
        </w:rPr>
        <w:t>Соблюдать простейшие нормы речевого этикета</w:t>
      </w:r>
      <w:r>
        <w:rPr>
          <w:szCs w:val="22"/>
        </w:rPr>
        <w:t xml:space="preserve">, </w:t>
      </w:r>
      <w:r>
        <w:t>договариваться с одноклассниками совместно с учителем о правилах поведения и общения и следовать им.</w:t>
      </w:r>
    </w:p>
    <w:p w:rsidR="008A0A1A" w:rsidRDefault="008A0A1A" w:rsidP="008A0A1A">
      <w:pPr>
        <w:pStyle w:val="a8"/>
        <w:spacing w:after="0"/>
        <w:jc w:val="both"/>
        <w:rPr>
          <w:rFonts w:ascii="Times New Roman" w:hAnsi="Times New Roman" w:cs="Times New Roman"/>
          <w:sz w:val="24"/>
        </w:rPr>
      </w:pPr>
    </w:p>
    <w:p w:rsidR="00285FA7" w:rsidRDefault="00285FA7" w:rsidP="00285FA7">
      <w:pPr>
        <w:jc w:val="center"/>
        <w:rPr>
          <w:b/>
          <w:sz w:val="28"/>
          <w:szCs w:val="28"/>
        </w:rPr>
      </w:pPr>
    </w:p>
    <w:p w:rsidR="00285FA7" w:rsidRDefault="00285FA7" w:rsidP="00285FA7">
      <w:pPr>
        <w:jc w:val="center"/>
        <w:rPr>
          <w:b/>
          <w:sz w:val="28"/>
          <w:szCs w:val="28"/>
        </w:rPr>
      </w:pPr>
    </w:p>
    <w:p w:rsidR="00285FA7" w:rsidRDefault="00285FA7" w:rsidP="00285FA7">
      <w:pPr>
        <w:jc w:val="center"/>
        <w:rPr>
          <w:b/>
          <w:sz w:val="28"/>
          <w:szCs w:val="28"/>
        </w:rPr>
      </w:pPr>
    </w:p>
    <w:p w:rsidR="00285FA7" w:rsidRDefault="00285FA7" w:rsidP="00285FA7">
      <w:pPr>
        <w:jc w:val="center"/>
        <w:rPr>
          <w:b/>
          <w:sz w:val="28"/>
          <w:szCs w:val="28"/>
        </w:rPr>
      </w:pPr>
    </w:p>
    <w:p w:rsidR="006A51B6" w:rsidRPr="00285FA7" w:rsidRDefault="00285FA7" w:rsidP="00285FA7">
      <w:pPr>
        <w:jc w:val="center"/>
        <w:rPr>
          <w:b/>
          <w:sz w:val="28"/>
          <w:szCs w:val="28"/>
        </w:rPr>
      </w:pPr>
      <w:r w:rsidRPr="00285FA7">
        <w:rPr>
          <w:b/>
          <w:sz w:val="28"/>
          <w:szCs w:val="28"/>
        </w:rPr>
        <w:lastRenderedPageBreak/>
        <w:t>Т</w:t>
      </w:r>
      <w:r w:rsidR="006A51B6" w:rsidRPr="00285FA7">
        <w:rPr>
          <w:b/>
          <w:sz w:val="28"/>
          <w:szCs w:val="28"/>
        </w:rPr>
        <w:t>ематическое планирование</w:t>
      </w:r>
    </w:p>
    <w:p w:rsidR="00A112E3" w:rsidRDefault="00A112E3" w:rsidP="006A51B6">
      <w:pPr>
        <w:ind w:left="360"/>
        <w:jc w:val="both"/>
        <w:rPr>
          <w:b/>
        </w:rPr>
      </w:pPr>
      <w:r>
        <w:rPr>
          <w:b/>
        </w:rPr>
        <w:t>1 класс</w:t>
      </w:r>
    </w:p>
    <w:tbl>
      <w:tblPr>
        <w:tblW w:w="14963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3525"/>
        <w:gridCol w:w="720"/>
        <w:gridCol w:w="885"/>
        <w:gridCol w:w="2205"/>
        <w:gridCol w:w="3210"/>
        <w:gridCol w:w="3848"/>
      </w:tblGrid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Кол. час</w:t>
            </w:r>
          </w:p>
        </w:tc>
        <w:tc>
          <w:tcPr>
            <w:tcW w:w="885" w:type="dxa"/>
          </w:tcPr>
          <w:p w:rsidR="005166CB" w:rsidRDefault="005166CB" w:rsidP="00DF42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3210" w:type="dxa"/>
          </w:tcPr>
          <w:p w:rsidR="005166CB" w:rsidRDefault="005166CB" w:rsidP="00DF42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Коррекционная работа</w:t>
            </w:r>
          </w:p>
        </w:tc>
      </w:tr>
      <w:tr w:rsidR="005166CB" w:rsidTr="00DF4252">
        <w:tc>
          <w:tcPr>
            <w:tcW w:w="14963" w:type="dxa"/>
            <w:gridSpan w:val="7"/>
          </w:tcPr>
          <w:p w:rsidR="005166CB" w:rsidRDefault="005166CB" w:rsidP="00DF425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Пропедевтический период</w:t>
            </w:r>
          </w:p>
          <w:p w:rsidR="005166CB" w:rsidRDefault="005166CB" w:rsidP="00DF4252">
            <w:pPr>
              <w:snapToGrid w:val="0"/>
            </w:pPr>
            <w:r>
              <w:rPr>
                <w:b/>
                <w:bCs/>
              </w:rPr>
              <w:t xml:space="preserve">Планируемые </w:t>
            </w:r>
            <w:proofErr w:type="gramStart"/>
            <w:r>
              <w:rPr>
                <w:b/>
                <w:bCs/>
              </w:rPr>
              <w:t>результаты</w:t>
            </w:r>
            <w:r>
              <w:t>:  Научиться</w:t>
            </w:r>
            <w:proofErr w:type="gramEnd"/>
            <w:r>
              <w:t xml:space="preserve"> слушать учителя, правильно понимать и правильно выполнять задания учителя, уметь повторить задание и отчитаться в том, как выполнялось задание и что получилось в результате его выполнения. Правильно пользоваться всеми понятиями, перечисленными в программе. Научиться владеть карандашом, ручкой; научиться видеть тетрадные линейки; копировать в тетради те линии, узоры, которые учитель показывает на доске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Выявление знаний и умений. Свойства предметов.</w:t>
            </w:r>
          </w:p>
          <w:p w:rsidR="005166CB" w:rsidRDefault="005166CB" w:rsidP="00DF4252">
            <w:pPr>
              <w:snapToGrid w:val="0"/>
            </w:pPr>
            <w:proofErr w:type="gramStart"/>
            <w:r>
              <w:rPr>
                <w:b/>
                <w:bCs/>
              </w:rPr>
              <w:t xml:space="preserve">РК </w:t>
            </w:r>
            <w:r>
              <w:t xml:space="preserve"> Наш</w:t>
            </w:r>
            <w:proofErr w:type="gramEnd"/>
            <w:r>
              <w:t xml:space="preserve"> класс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учителя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Свойства предметов, обладающих цветом.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Соотносят предметы по цвету. Раскрашивают предметы.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зрительного восприятия через </w:t>
            </w:r>
            <w:r w:rsidR="00DF4252"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>ормирование умения соотносить предметы по цвету.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Выделение предметов, обладающих определенной формой. Круг.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Знакомятся с </w:t>
            </w:r>
            <w:proofErr w:type="gramStart"/>
            <w:r>
              <w:rPr>
                <w:rFonts w:ascii="Times New Roman" w:hAnsi="Times New Roman"/>
                <w:sz w:val="24"/>
              </w:rPr>
              <w:t>кругом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Соотносят предметы по цвету и форме.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через формирование умения соотносить предметы по форме.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Выделение предметов, обладающих размером. Большой - маленький.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  <w:p w:rsidR="005166CB" w:rsidRDefault="005166CB" w:rsidP="00DF4252">
            <w:pPr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большой-маленький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Учатся </w:t>
            </w:r>
            <w:proofErr w:type="gramStart"/>
            <w:r>
              <w:rPr>
                <w:rFonts w:ascii="Times New Roman" w:hAnsi="Times New Roman"/>
                <w:sz w:val="24"/>
              </w:rPr>
              <w:t>сравнивать  предметы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 размеру и располагают их от большего к меньшему. Раскрашивают большие и маленькие предметы.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через формирование умения соотносить предметы по размеру.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Сравнение предметов по размерам. Одинаковые, </w:t>
            </w:r>
            <w:proofErr w:type="gramStart"/>
            <w:r>
              <w:t>равные  по</w:t>
            </w:r>
            <w:proofErr w:type="gramEnd"/>
            <w:r>
              <w:t xml:space="preserve"> величине предметы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</w:t>
            </w:r>
          </w:p>
          <w:p w:rsidR="005166CB" w:rsidRDefault="005166CB" w:rsidP="00DF4252">
            <w:pPr>
              <w:snapToGrid w:val="0"/>
            </w:pPr>
            <w:r>
              <w:t xml:space="preserve">Одинаковые, </w:t>
            </w:r>
            <w:proofErr w:type="gramStart"/>
            <w:r>
              <w:t>равные  по</w:t>
            </w:r>
            <w:proofErr w:type="gramEnd"/>
            <w:r>
              <w:t xml:space="preserve"> величине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Учатся сравнивать предметы по размерам путём наложения. Определение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размера  предмета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«на глаз»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через формирование умения соотносить предметы по размеру.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Пространственные представления. Понятия «справа-слева».</w:t>
            </w:r>
          </w:p>
          <w:p w:rsidR="005166CB" w:rsidRDefault="005166CB" w:rsidP="00DF4252"/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справа-слева.</w:t>
            </w:r>
          </w:p>
          <w:p w:rsidR="005166CB" w:rsidRDefault="005166CB" w:rsidP="00DF4252"/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практических заданий.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игры «Кто твой сосед», «Расставь фигуры». </w:t>
            </w:r>
            <w:r>
              <w:rPr>
                <w:rFonts w:ascii="Times New Roman" w:hAnsi="Times New Roman"/>
                <w:sz w:val="24"/>
              </w:rPr>
              <w:lastRenderedPageBreak/>
              <w:t>Зарисовка и раскрашивание в тетради.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пространственных представлений через формирование умения располагать предметы </w:t>
            </w:r>
            <w:r>
              <w:rPr>
                <w:rFonts w:ascii="Times New Roman" w:hAnsi="Times New Roman"/>
                <w:sz w:val="24"/>
              </w:rPr>
              <w:lastRenderedPageBreak/>
              <w:t>относительно себя.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Положение предметов в пространстве: «в центре», «между», «в середине.</w:t>
            </w:r>
          </w:p>
          <w:p w:rsidR="005166CB" w:rsidRDefault="005166CB" w:rsidP="00DF4252">
            <w:pPr>
              <w:ind w:firstLine="708"/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в центре, между, в середине.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Обводка по трафаретам геометрических фигур и раскрашивание по образцу.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 через формирование умения располагать предметы в порядке следования.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Квадрат -  геометрическая фигура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геометрическая фигура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Знакомятся с квадратом и учатся находить его в окружающих предметах. Упражнения в классификации по двум признакам.  Составление геометрических фигур из палочек. 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выделять существенные признаки.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proofErr w:type="gramStart"/>
            <w:r>
              <w:t>Понятия :</w:t>
            </w:r>
            <w:proofErr w:type="gramEnd"/>
            <w:r>
              <w:t xml:space="preserve"> «вверху- внизу», «выше  – ниже», «верхний-нижний», на, над, под.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Вверху-внизу, выше – ниже, верхний-</w:t>
            </w:r>
            <w:proofErr w:type="spellStart"/>
            <w:proofErr w:type="gramStart"/>
            <w:r>
              <w:t>нижний,на</w:t>
            </w:r>
            <w:proofErr w:type="spellEnd"/>
            <w:proofErr w:type="gramEnd"/>
            <w:r>
              <w:t>, над, под.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заданий. Раскрашивание картинок по словесной инструкции учителя.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пространственных представлений через формирование умения располагать </w:t>
            </w:r>
            <w:proofErr w:type="gramStart"/>
            <w:r>
              <w:rPr>
                <w:rFonts w:ascii="Times New Roman" w:hAnsi="Times New Roman"/>
                <w:sz w:val="24"/>
              </w:rPr>
              <w:t>предметы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плоскости.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Практическая работа: упот</w:t>
            </w:r>
            <w:r w:rsidR="00F77C22">
              <w:t>ребление в речи предлогов на, в</w:t>
            </w:r>
            <w:r>
              <w:t>, за, над, под, перед.</w:t>
            </w:r>
          </w:p>
          <w:p w:rsidR="005166CB" w:rsidRDefault="005166CB" w:rsidP="00DF4252"/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Предлоги:на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, в , за, над, под, перед. 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заданий. По картинке и вопросам учителя закрепляют предлоги.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пространственных представлений через формирование умения располагать </w:t>
            </w:r>
            <w:proofErr w:type="gramStart"/>
            <w:r>
              <w:rPr>
                <w:rFonts w:ascii="Times New Roman" w:hAnsi="Times New Roman"/>
                <w:sz w:val="24"/>
              </w:rPr>
              <w:t>предметы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плоскости.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предметов по размеру: длинный - короткий.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длинный-короткий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Учатся сравнивать предметы </w:t>
            </w:r>
            <w:proofErr w:type="gramStart"/>
            <w:r>
              <w:rPr>
                <w:rFonts w:ascii="Times New Roman" w:hAnsi="Times New Roman"/>
                <w:sz w:val="24"/>
              </w:rPr>
              <w:t>по  длине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путём наложения. Раскрашивание картинок по словесной инструкции учителя. Определение длины предмета «на глаз»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через формирование умения соотносить предметы по длине.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Понятия «внутри-снаружи, в, рядом, около»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внутри-снаружи, в, рядом, около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практических заданий. Зарисовка в тетрадях хорошо знакомых </w:t>
            </w:r>
            <w:r>
              <w:rPr>
                <w:rFonts w:ascii="Times New Roman" w:hAnsi="Times New Roman"/>
                <w:sz w:val="24"/>
              </w:rPr>
              <w:lastRenderedPageBreak/>
              <w:t>предметов по инструкции учителя.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пространственных представлений через формирование умения располагать </w:t>
            </w:r>
            <w:proofErr w:type="gramStart"/>
            <w:r>
              <w:rPr>
                <w:rFonts w:ascii="Times New Roman" w:hAnsi="Times New Roman"/>
                <w:sz w:val="24"/>
              </w:rPr>
              <w:t>предметы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плоскости.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13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Геометрические формы: треугольник.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Треугольник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геометрическая фигура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Знакомятся с треугольниками и учатся находить его в окружающих предметах. Упражнения в классификации по двум признакам. Составление геометрических фигур из палочек.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выделять существенные признаки.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предметов по размеру: широкий   -</w:t>
            </w:r>
            <w:proofErr w:type="gramStart"/>
            <w:r>
              <w:t>узкий.,</w:t>
            </w:r>
            <w:proofErr w:type="gramEnd"/>
            <w:r>
              <w:t xml:space="preserve"> шире-уже. Одинаковые (равные).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Широкий-узкий</w:t>
            </w:r>
          </w:p>
          <w:p w:rsidR="005166CB" w:rsidRDefault="005166CB" w:rsidP="00DF4252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шире-уже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Учатся сравнивать предметы </w:t>
            </w:r>
            <w:proofErr w:type="gramStart"/>
            <w:r>
              <w:rPr>
                <w:rFonts w:ascii="Times New Roman" w:hAnsi="Times New Roman"/>
                <w:sz w:val="24"/>
              </w:rPr>
              <w:t>по  ширине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путём наложения. Раскрашивание картинок по словесной инструкции учителя.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зрительного восприятия через формирование умения соотносить предметы по ширине.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Понятия «далеко-близко, дальше-ближе, к, от».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Далеко-близко</w:t>
            </w:r>
          </w:p>
          <w:p w:rsidR="005166CB" w:rsidRDefault="005166CB" w:rsidP="00DF4252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дальше-ближе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 через формирование умения располагать предметы относительно себя.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Прямоугольник - геометрическая фигура.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Прямоугольник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геометрическая фигура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в классификации по двум признакам. Составление геометрических </w:t>
            </w:r>
            <w:proofErr w:type="spellStart"/>
            <w:r>
              <w:rPr>
                <w:rFonts w:ascii="Times New Roman" w:hAnsi="Times New Roman"/>
                <w:sz w:val="24"/>
              </w:rPr>
              <w:t>игур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 палочек.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выделять существенные признаки.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Сравнение предметов по </w:t>
            </w:r>
            <w:proofErr w:type="gramStart"/>
            <w:r>
              <w:t>размеру :высокий</w:t>
            </w:r>
            <w:proofErr w:type="gramEnd"/>
            <w:r>
              <w:t>-низкий, выше-ниже. Одинаковые (равные).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  <w:p w:rsidR="005166CB" w:rsidRDefault="005166CB" w:rsidP="00DF4252">
            <w:pPr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Высокий-низкий</w:t>
            </w:r>
          </w:p>
          <w:p w:rsidR="005166CB" w:rsidRDefault="005166CB" w:rsidP="00DF4252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выше-ниже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заданий. Зарисовка и раскрашивание в тетради. Учатся сравнивать предметы по   путём наложения. Определение высоты предмета «на глаз»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мыслительной деятельности через формирование умения сравнивать предметы.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Понятия «глубокий -</w:t>
            </w:r>
          </w:p>
          <w:p w:rsidR="005166CB" w:rsidRDefault="005166CB" w:rsidP="00DF4252">
            <w:r>
              <w:lastRenderedPageBreak/>
              <w:t>мелкий, глубже - мельче.</w:t>
            </w:r>
          </w:p>
          <w:p w:rsidR="005166CB" w:rsidRDefault="005166CB" w:rsidP="00DF4252">
            <w:r>
              <w:rPr>
                <w:b/>
                <w:bCs/>
              </w:rPr>
              <w:t>Р.К.</w:t>
            </w:r>
            <w:r>
              <w:t xml:space="preserve"> «Река Урал»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Глубокий-мелкий</w:t>
            </w:r>
          </w:p>
          <w:p w:rsidR="005166CB" w:rsidRDefault="005166CB" w:rsidP="00DF4252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глубже-мельче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Выполнение практических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заданий.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мыслительной </w:t>
            </w:r>
            <w:r>
              <w:rPr>
                <w:rFonts w:ascii="Times New Roman" w:hAnsi="Times New Roman"/>
                <w:sz w:val="24"/>
              </w:rPr>
              <w:lastRenderedPageBreak/>
              <w:t>деятельности через формирование умения сравнивать предметы.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19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Отношения порядка </w:t>
            </w:r>
            <w:proofErr w:type="gramStart"/>
            <w:r>
              <w:t>следования:  впереди</w:t>
            </w:r>
            <w:proofErr w:type="gramEnd"/>
            <w:r>
              <w:t>, сзади, перед. за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Впереди, сзади, перед, за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 через формирование умения устанавливать порядок следования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Отношения порядка следования: первый, последний, крайний, после. следом, следующий за.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 xml:space="preserve">первый, последний, </w:t>
            </w:r>
            <w:proofErr w:type="spellStart"/>
            <w:proofErr w:type="gramStart"/>
            <w:r>
              <w:t>крайний,после</w:t>
            </w:r>
            <w:proofErr w:type="spellEnd"/>
            <w:proofErr w:type="gramEnd"/>
            <w:r>
              <w:t>. следом, следующий за.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заданий. Сказка «Репка». Инсценировка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пространственных представлений через формирование умения устанавливать порядок следования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Понятия </w:t>
            </w:r>
            <w:proofErr w:type="gramStart"/>
            <w:r>
              <w:t>« толстый</w:t>
            </w:r>
            <w:proofErr w:type="gramEnd"/>
            <w:r>
              <w:t xml:space="preserve"> - тонкий, толще-тоньше, одинаковой толщины»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толстый -тонкий, толще-тоньше, одинаковой толщины»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 по сравнению предметов по толщине. Зарисовка и раскрашивание в тетради.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тактильного восприятия посредством ощупывания разных предметов. Коррекция зрительного восприятия через формирование умения «на глаз» определять толщину предмета.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</w:p>
          <w:p w:rsidR="005166CB" w:rsidRDefault="005166CB" w:rsidP="00DF4252">
            <w:r>
              <w:t>22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Временные понятия: сутки: утро </w:t>
            </w:r>
            <w:proofErr w:type="gramStart"/>
            <w:r>
              <w:t>день,  вечер</w:t>
            </w:r>
            <w:proofErr w:type="gramEnd"/>
            <w:r>
              <w:t xml:space="preserve">, ночь. </w:t>
            </w:r>
            <w:r>
              <w:rPr>
                <w:b/>
              </w:rPr>
              <w:t>РК</w:t>
            </w:r>
            <w:r>
              <w:t xml:space="preserve"> «Мой режим дня»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 xml:space="preserve">сутки: утро </w:t>
            </w:r>
            <w:proofErr w:type="gramStart"/>
            <w:r>
              <w:t>день,  вечер</w:t>
            </w:r>
            <w:proofErr w:type="gramEnd"/>
            <w:r>
              <w:t>, ночь.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по картинкам по вопросам учителя. Режим дня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временных представлений через развитие у детей чувства времени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Временные понятия» рано -поздно», «давно-недавно»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Рано - поздно», «давно-недавно»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практических заданий. 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</w:rPr>
              <w:t>игра  «</w:t>
            </w:r>
            <w:proofErr w:type="gramEnd"/>
            <w:r>
              <w:rPr>
                <w:rFonts w:ascii="Times New Roman" w:hAnsi="Times New Roman"/>
                <w:sz w:val="24"/>
              </w:rPr>
              <w:t>Что сначала, что потом»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временных представлений через развитие у детей чувства времени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Понятия «сегодня, завтра, вчера, на следующий день»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сегодня, завтра, вчера, на следующий день»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практических заданий.  </w:t>
            </w:r>
            <w:proofErr w:type="spellStart"/>
            <w:r>
              <w:rPr>
                <w:rFonts w:ascii="Times New Roman" w:hAnsi="Times New Roman"/>
                <w:sz w:val="24"/>
              </w:rPr>
              <w:t>Дид</w:t>
            </w:r>
            <w:proofErr w:type="spellEnd"/>
            <w:r>
              <w:rPr>
                <w:rFonts w:ascii="Times New Roman" w:hAnsi="Times New Roman"/>
                <w:sz w:val="24"/>
              </w:rPr>
              <w:t>. игра «Что сначала, что потом». Работа в тетрадях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временных представлений через обучение ориентировке во времени во время выполнения практических заданий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proofErr w:type="gramStart"/>
            <w:r>
              <w:t>Понятия  «</w:t>
            </w:r>
            <w:proofErr w:type="gramEnd"/>
            <w:r>
              <w:t>медленно - быстро».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Медленно - быстро»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учителя с привлечением разных учебных ситуаций. Работа в тетрадях.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временных представлений через обучение ориентировке во времени во время выполнения практических заданий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26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Сравнения предметов по массе: </w:t>
            </w:r>
            <w:proofErr w:type="gramStart"/>
            <w:r>
              <w:t>тяжелый  -</w:t>
            </w:r>
            <w:proofErr w:type="gramEnd"/>
            <w:r>
              <w:t xml:space="preserve"> легкий, тяжелее-легче.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  <w:p w:rsidR="005166CB" w:rsidRDefault="005166CB" w:rsidP="00DF4252">
            <w:pPr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Тяжелый - легкий, тяжелее-легче.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 по определению массы предметов. Работа в тетради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тактильного восприятия посредством взвешивания предметов на руке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Понятия: Много, мало, несколько.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Много, мало, несколько.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заданий с предметными совокупностями. сыпучими, жидкими веществами. Работа в тетради.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количественных представлений через наблюдение за изменением количества. 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Понятия: Один - много, ни одного.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Один-много, ни одного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сравнении предметных совокупностей. Работа в тетрадях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количественных представлений через наблюдение за изменением количества. 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29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Понятия: Давно -недавно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Давно-недавно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упражнения в сравнении временных понятий.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временных представлений через формирование умения сравнивать временные понятия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proofErr w:type="gramStart"/>
            <w:r>
              <w:t>Понятия:  молодой</w:t>
            </w:r>
            <w:proofErr w:type="gramEnd"/>
            <w:r>
              <w:t xml:space="preserve">, старый. </w:t>
            </w:r>
            <w:r>
              <w:rPr>
                <w:b/>
              </w:rPr>
              <w:t>РК</w:t>
            </w:r>
            <w:r>
              <w:t xml:space="preserve"> «Моя семья»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молодой, старый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упражнения в сравнении временных понятий.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временных представлений через формирование умения сравнивать временные понятия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Практическая работа: употребление в речи предлогов на, </w:t>
            </w:r>
            <w:proofErr w:type="gramStart"/>
            <w:r>
              <w:t>в ,</w:t>
            </w:r>
            <w:proofErr w:type="gramEnd"/>
            <w:r>
              <w:t xml:space="preserve"> за, над, под, перед.</w:t>
            </w:r>
          </w:p>
          <w:p w:rsidR="005166CB" w:rsidRDefault="005166CB" w:rsidP="00DF4252">
            <w:pPr>
              <w:snapToGrid w:val="0"/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 xml:space="preserve">на, </w:t>
            </w:r>
            <w:proofErr w:type="gramStart"/>
            <w:r>
              <w:t>в ,</w:t>
            </w:r>
            <w:proofErr w:type="gramEnd"/>
            <w:r>
              <w:t xml:space="preserve"> за, над, под, перед.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по сюжетной картине.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по ней местонахождение предметов.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пространственных </w:t>
            </w:r>
            <w:proofErr w:type="gramStart"/>
            <w:r>
              <w:rPr>
                <w:rFonts w:ascii="Times New Roman" w:hAnsi="Times New Roman"/>
                <w:sz w:val="24"/>
              </w:rPr>
              <w:t>представлений  через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упражнения нахождении и расположении предметов в пространстве.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Ориентировка на листе бумаги: вверху. внизу, справа, слева, в середине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вверху. внизу, справа, слева, в середине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Располагают предметы по образцу, по инструкции, по памяти.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пространственных </w:t>
            </w:r>
            <w:proofErr w:type="gramStart"/>
            <w:r>
              <w:rPr>
                <w:rFonts w:ascii="Times New Roman" w:hAnsi="Times New Roman"/>
                <w:sz w:val="24"/>
              </w:rPr>
              <w:t>представлений  через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упражнения в расположении и нахождении предметов на плоскости.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33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Ориентировка на листе бумаги: вверху. внизу, справа, слева, в середине. Практическая работа.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 xml:space="preserve">на, </w:t>
            </w:r>
            <w:proofErr w:type="gramStart"/>
            <w:r>
              <w:t>в ,</w:t>
            </w:r>
            <w:proofErr w:type="gramEnd"/>
            <w:r>
              <w:t xml:space="preserve"> за, над, под, перед.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по инструкции учителя. Раскрашивание в тетрадях предметов по инструкции учителя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пространственных </w:t>
            </w:r>
            <w:proofErr w:type="gramStart"/>
            <w:r>
              <w:rPr>
                <w:rFonts w:ascii="Times New Roman" w:hAnsi="Times New Roman"/>
                <w:sz w:val="24"/>
              </w:rPr>
              <w:t>представлений  через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упражнения в расположении и нахождении предметов на плоскости.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Больше, меньше, столько же, одинаковое </w:t>
            </w:r>
            <w:proofErr w:type="gramStart"/>
            <w:r>
              <w:t>( равное</w:t>
            </w:r>
            <w:proofErr w:type="gramEnd"/>
            <w:r>
              <w:t>) количество.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вверху. внизу, справа, слева, в середине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сравнении предметных совокупностей.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количественных представлений через формирование умения сравнивать предметные совокупности.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объёмов жидкостей, сыпучих веществ.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объём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практических заданий </w:t>
            </w:r>
            <w:proofErr w:type="gramStart"/>
            <w:r>
              <w:rPr>
                <w:rFonts w:ascii="Times New Roman" w:hAnsi="Times New Roman"/>
                <w:sz w:val="24"/>
              </w:rPr>
              <w:t>с  сыпучими</w:t>
            </w:r>
            <w:proofErr w:type="gramEnd"/>
            <w:r>
              <w:rPr>
                <w:rFonts w:ascii="Times New Roman" w:hAnsi="Times New Roman"/>
                <w:sz w:val="24"/>
              </w:rPr>
              <w:t>, жидкими веществами. Работа в тетради.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Коррекция количественных представлений через наблюдение за изменением количества. 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Повторение пройденного пропедевтического периода.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Дают описание предмета, пользуясь усвоенными величинами.</w:t>
            </w:r>
          </w:p>
        </w:tc>
        <w:tc>
          <w:tcPr>
            <w:tcW w:w="3848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устной речи через формирование умения правильно называть размер, форму, величину.</w:t>
            </w:r>
          </w:p>
        </w:tc>
      </w:tr>
      <w:tr w:rsidR="005166CB" w:rsidTr="00DF4252">
        <w:tc>
          <w:tcPr>
            <w:tcW w:w="14963" w:type="dxa"/>
            <w:gridSpan w:val="7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 четверть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Число и цифра 1.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цифра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единичного предмета; Соотнесение его с цифрой. Сравнение одного предмета с несколькими. Работа в тетради. Игра «Математическое лото»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количественных представлений через формирование умения соотносить число и цифру.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38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Количественные и порядковые числительные.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первый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Сопоставление количественного и порядкового числительного.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задания по закреплению порядкового числительного. 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грамматического строя речи через упражнения в правильном употреблении числительных и существительных.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39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Число и цифра 2. Место числа в числовом ряду.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Стоит перед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следует за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знакомство с числом 2. Соотнесение с цифрой. Определение места числа в числовом ряду. Работа в тетради.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зрительного восприятия и пространственных отношений через упражнения в определении места в ряду.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Практическая работа с числами 1, 2. 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кассой цифр. Игра «Лото»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 xml:space="preserve">Коррекция количественных представлений через упражнения в определении количества предметов. 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предметных множеств. Знакомство со знаком «равно»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«Столько, сколько»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со знаком =. Практические задания по уравниванию предметных множеств на счётном материале.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 xml:space="preserve"> Коррекция количественных представлений через упражнения в уравнивании множеств. 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предметных множеств. Знакомство со знаком</w:t>
            </w:r>
            <w:proofErr w:type="gramStart"/>
            <w:r>
              <w:t xml:space="preserve">  </w:t>
            </w:r>
            <w:r>
              <w:rPr>
                <w:b/>
                <w:bCs/>
              </w:rPr>
              <w:t xml:space="preserve"> «</w:t>
            </w:r>
            <w:proofErr w:type="gramEnd"/>
            <w:r>
              <w:rPr>
                <w:b/>
                <w:bCs/>
              </w:rPr>
              <w:t xml:space="preserve">+». </w:t>
            </w:r>
            <w:r>
              <w:t>Запись примеров на сложение.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Плюс 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прибавить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задания по уравниванию предметных множеств на счётном материале. Запись и чтение примеров на сложение.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 xml:space="preserve">Развитие мышления через обучение приемам сравнения </w:t>
            </w:r>
          </w:p>
          <w:p w:rsidR="005166CB" w:rsidRDefault="005166CB" w:rsidP="00DF4252">
            <w:pPr>
              <w:snapToGrid w:val="0"/>
            </w:pP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Числа 1, 2. Понятие </w:t>
            </w:r>
          </w:p>
          <w:p w:rsidR="005166CB" w:rsidRDefault="005166CB" w:rsidP="00DF4252">
            <w:pPr>
              <w:snapToGrid w:val="0"/>
            </w:pPr>
            <w:proofErr w:type="gramStart"/>
            <w:r>
              <w:t>« пара</w:t>
            </w:r>
            <w:proofErr w:type="gramEnd"/>
            <w:r>
              <w:t xml:space="preserve">» 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знакомство с понятием «пара»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«Лото»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классификации, исключении.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Знакомство со знаком «минус» Чтение и запись примеров.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взяли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убрали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осталось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минус 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вычесть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примеры из цифр под картинкой. Зарисовывают иллюстрацию к примерам; записывают примеры под руководством учителя.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упражнения в употреблении новых слов.</w:t>
            </w:r>
          </w:p>
        </w:tc>
      </w:tr>
      <w:tr w:rsidR="00285FA7" w:rsidTr="00DF4252">
        <w:tc>
          <w:tcPr>
            <w:tcW w:w="570" w:type="dxa"/>
          </w:tcPr>
          <w:p w:rsidR="00285FA7" w:rsidRDefault="00285FA7" w:rsidP="00DF4252">
            <w:pPr>
              <w:snapToGrid w:val="0"/>
            </w:pPr>
          </w:p>
        </w:tc>
        <w:tc>
          <w:tcPr>
            <w:tcW w:w="3525" w:type="dxa"/>
          </w:tcPr>
          <w:p w:rsidR="00285FA7" w:rsidRDefault="00285FA7" w:rsidP="00DF4252">
            <w:pPr>
              <w:snapToGrid w:val="0"/>
            </w:pPr>
          </w:p>
        </w:tc>
        <w:tc>
          <w:tcPr>
            <w:tcW w:w="720" w:type="dxa"/>
          </w:tcPr>
          <w:p w:rsidR="00285FA7" w:rsidRDefault="00285FA7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285FA7" w:rsidRDefault="00285FA7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285FA7" w:rsidRDefault="00285FA7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285FA7" w:rsidRDefault="00285FA7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8" w:type="dxa"/>
          </w:tcPr>
          <w:p w:rsidR="00285FA7" w:rsidRDefault="00285FA7" w:rsidP="00DF4252">
            <w:pPr>
              <w:snapToGrid w:val="0"/>
            </w:pP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45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Сравнение чисел 1, 2. Знаки плюс, минус. </w:t>
            </w:r>
            <w:proofErr w:type="gramStart"/>
            <w:r>
              <w:t>Монеты  1</w:t>
            </w:r>
            <w:proofErr w:type="gramEnd"/>
            <w:r>
              <w:t xml:space="preserve">к, 2к, 1р., 2 р. </w:t>
            </w:r>
            <w:r>
              <w:rPr>
                <w:b/>
              </w:rPr>
              <w:t>РК</w:t>
            </w:r>
            <w:r>
              <w:t xml:space="preserve"> «Магазины нашего города»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Плюс- сложить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Минус- вычесть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примеры на сложение и вычитание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количественных представление через сравнение знаков плюс и минус.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Понятие «Задача». Составные части задачи: «условие задачи, вопрос, решение задачи».</w:t>
            </w:r>
          </w:p>
          <w:p w:rsidR="005166CB" w:rsidRDefault="005166CB" w:rsidP="00DF4252">
            <w:pPr>
              <w:snapToGrid w:val="0"/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задача: «условие задачи, вопрос, решение задачи»</w:t>
            </w:r>
          </w:p>
        </w:tc>
        <w:tc>
          <w:tcPr>
            <w:tcW w:w="3210" w:type="dxa"/>
          </w:tcPr>
          <w:p w:rsidR="005166CB" w:rsidRDefault="005166CB" w:rsidP="00DF4252">
            <w:pPr>
              <w:snapToGrid w:val="0"/>
            </w:pPr>
            <w:r>
              <w:t xml:space="preserve">Практическое </w:t>
            </w:r>
            <w:proofErr w:type="gramStart"/>
            <w:r>
              <w:t>знакомство  понятием</w:t>
            </w:r>
            <w:proofErr w:type="gramEnd"/>
            <w:r>
              <w:t xml:space="preserve"> «задача» Составляют условие задачи по картинкам.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Запись решения задачи под руководством учителя.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пространственных представлений через воспроизведение образца, мыслительной деятельности через упражнения в установлении последовательности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 Составление задачи на вычитание по рисунку и запись в тетрадь.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snapToGrid w:val="0"/>
            </w:pPr>
            <w:r>
              <w:t>Было</w:t>
            </w:r>
          </w:p>
          <w:p w:rsidR="005166CB" w:rsidRDefault="005166CB" w:rsidP="00DF4252">
            <w:pPr>
              <w:snapToGrid w:val="0"/>
            </w:pPr>
            <w:r>
              <w:t xml:space="preserve"> осталось</w:t>
            </w:r>
          </w:p>
          <w:p w:rsidR="005166CB" w:rsidRDefault="005166CB" w:rsidP="00DF4252">
            <w:pPr>
              <w:snapToGrid w:val="0"/>
            </w:pPr>
            <w:r>
              <w:t>минус</w:t>
            </w:r>
          </w:p>
        </w:tc>
        <w:tc>
          <w:tcPr>
            <w:tcW w:w="3210" w:type="dxa"/>
          </w:tcPr>
          <w:p w:rsidR="005166CB" w:rsidRDefault="005166CB" w:rsidP="00DF4252">
            <w:pPr>
              <w:snapToGrid w:val="0"/>
            </w:pPr>
            <w:r>
              <w:t>Составляют условие задачи по картинкам.</w:t>
            </w:r>
          </w:p>
          <w:p w:rsidR="005166CB" w:rsidRDefault="005166CB" w:rsidP="00DF4252">
            <w:pPr>
              <w:snapToGrid w:val="0"/>
            </w:pPr>
            <w:r>
              <w:t>Запись решения задачи под руководством учителя.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 xml:space="preserve">Коррекция мыслительной деятельности через </w:t>
            </w:r>
            <w:proofErr w:type="spellStart"/>
            <w:r>
              <w:t>упр-ия</w:t>
            </w:r>
            <w:proofErr w:type="spellEnd"/>
            <w:r>
              <w:t xml:space="preserve"> в установлении последовательности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Закрепление </w:t>
            </w:r>
            <w:proofErr w:type="gramStart"/>
            <w:r>
              <w:t>понятий  «</w:t>
            </w:r>
            <w:proofErr w:type="gramEnd"/>
            <w:r>
              <w:t>плюс», «минус» в составлении и записи примеров. Понятие «шар»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плюс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минус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из подвижных цифр примеров на счётном материале и записывают в тетрадь.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круг и шар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proofErr w:type="gramStart"/>
            <w:r>
              <w:t>Коррекция  устной</w:t>
            </w:r>
            <w:proofErr w:type="gramEnd"/>
            <w:r>
              <w:t xml:space="preserve"> речи через составление описания предметов.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49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Число и цифра 3. 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числа путём присчитывания единицы;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цифрой;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 другими цифрами. Игра «Лото»;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места числа в числовом ряду.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Числовой ряд 1-3. Место числа в числовом ряду.</w:t>
            </w:r>
          </w:p>
          <w:p w:rsidR="005166CB" w:rsidRDefault="005166CB" w:rsidP="00DF4252">
            <w:pPr>
              <w:snapToGrid w:val="0"/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соседи числа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между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Знакомятся с местом числа в ряду; находят соседей числа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различают и называют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числительные по вопросам «сколько», «который» через практические игровые задания 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lastRenderedPageBreak/>
              <w:t>Коррекция мыслительной деятельности через упражнения в установлении последовательности</w:t>
            </w:r>
          </w:p>
          <w:p w:rsidR="005166CB" w:rsidRDefault="005166CB" w:rsidP="00DF4252">
            <w:pPr>
              <w:snapToGrid w:val="0"/>
            </w:pP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51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Количественные и порядковые числительные. </w:t>
            </w:r>
          </w:p>
          <w:p w:rsidR="005166CB" w:rsidRDefault="005166CB" w:rsidP="00DF4252">
            <w:pPr>
              <w:snapToGrid w:val="0"/>
            </w:pPr>
            <w:r>
              <w:rPr>
                <w:b/>
                <w:bCs/>
              </w:rPr>
              <w:t xml:space="preserve">Р.К. </w:t>
            </w:r>
            <w:r>
              <w:rPr>
                <w:bCs/>
              </w:rPr>
              <w:t>Нумерация домов и квартир</w:t>
            </w:r>
            <w:r>
              <w:t>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Первый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второй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третий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Упражняются в сопоставлении количественных и порядковых числительных при пересчитывании групп предметов.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количественных представлений через упражнения в раскладывании предметов.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предметных множеств и чисел.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Овладевают приёмами работы с предметами, добавляют или убирают предметы под </w:t>
            </w:r>
            <w:proofErr w:type="gramStart"/>
            <w:r>
              <w:rPr>
                <w:rFonts w:ascii="Times New Roman" w:hAnsi="Times New Roman"/>
                <w:sz w:val="24"/>
              </w:rPr>
              <w:t>руководством  учителя</w:t>
            </w:r>
            <w:proofErr w:type="gramEnd"/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Развитие мышления через обучение приемам сравнения числовых множеств и чисел.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Состав числа 3.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Раскладывают предметы на две группы путём перекладывания из одной коробки в другую; записывают примеры на сложение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5166CB" w:rsidRDefault="005166CB" w:rsidP="00DF4252">
            <w:pPr>
              <w:snapToGrid w:val="0"/>
            </w:pP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Сложение. Знак «плюс». Переместительное свойство сложения.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сложить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прибавить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4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под руководством учителя; записывают примеры.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связной устной речи через формирование умения читать примеры на сложение.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задач и примеров на сложение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Сколько стало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задачи по рисунку С помощью учителя упражняются в постановке вопроса к задаче.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56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Понятие о вычитании. Знак «минус»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Вычесть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отнять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4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под руководством учителя; записывают примеры.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связной устной речи через формирование умения читать примеры на вычитание.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Решение примеров </w:t>
            </w:r>
            <w:proofErr w:type="gramStart"/>
            <w:r>
              <w:t>и  задач</w:t>
            </w:r>
            <w:proofErr w:type="gramEnd"/>
            <w:r>
              <w:t xml:space="preserve"> на вычитание.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осталось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задачи по рисунку С помощью учителя упражняются в постановке вопроса к задаче.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установлении зависимости между величинами.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с одним неизвестным. Сопоставление действий сложения и вычитания.</w:t>
            </w:r>
          </w:p>
          <w:p w:rsidR="005166CB" w:rsidRDefault="005166CB" w:rsidP="00DF4252">
            <w:pPr>
              <w:snapToGrid w:val="0"/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Сложение 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 руководством учителя овладевают смыслом арифметических действий, убирая или добавляя предметы; выбирают знак плюс или минус.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59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Число и </w:t>
            </w:r>
            <w:proofErr w:type="gramStart"/>
            <w:r>
              <w:t>цифра  4</w:t>
            </w:r>
            <w:proofErr w:type="gramEnd"/>
            <w:r>
              <w:t>.   Образование числа 4.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Получают новое число путём присчитывания единицы;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цифрой;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 другими цифрами. Игра «Лото»;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соотнесение цифры и числа.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Числовой ряд 1-4. Место числа в числовом ряду.</w:t>
            </w:r>
          </w:p>
          <w:p w:rsidR="005166CB" w:rsidRDefault="005166CB" w:rsidP="00DF4252">
            <w:pPr>
              <w:snapToGrid w:val="0"/>
              <w:rPr>
                <w:b/>
                <w:bCs/>
              </w:rPr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Определяют место числа в ряду, восстанавливают числовой ряд.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пространственных представлений через упражнения в определении места числа в числовом ряду.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Количественные и порядковые числительные. 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Который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первый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второй третий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четвёртый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Упражняются в сопоставлении количественных и порядковых числительных при пересчитывании групп предметов.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соотнесение цифры и числа.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62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чисел в пределах 4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предметные множества и числа, подчёркивают большее или меньшее число.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сравнивать числовые множества по величине.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 Состав числа 4.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Раскладывают предметы на две группы путём перекладывания из одной коробки в другую; записывают примеры на сложение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Формирование долговременной памяти через упражнения в запоминании.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с одним неизвестным.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Неизвестное число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Находят неизвестное число по рисунку.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Составление примеров на сложение и </w:t>
            </w:r>
            <w:proofErr w:type="gramStart"/>
            <w:r>
              <w:t>вычитание  по</w:t>
            </w:r>
            <w:proofErr w:type="gramEnd"/>
            <w:r>
              <w:t xml:space="preserve"> рисунку. </w:t>
            </w:r>
          </w:p>
          <w:p w:rsidR="005166CB" w:rsidRDefault="005166CB" w:rsidP="00DF4252">
            <w:pPr>
              <w:snapToGrid w:val="0"/>
            </w:pPr>
            <w:r>
              <w:t xml:space="preserve">Понятие «Брус». </w:t>
            </w:r>
            <w:r>
              <w:rPr>
                <w:b/>
              </w:rPr>
              <w:t xml:space="preserve">РК </w:t>
            </w:r>
            <w:r>
              <w:t>«Строительство домов в городе»</w:t>
            </w:r>
          </w:p>
          <w:p w:rsidR="005166CB" w:rsidRDefault="005166CB" w:rsidP="00DF4252">
            <w:pPr>
              <w:snapToGrid w:val="0"/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Плюс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минус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Зарисовывают и составляют примеры на сложение и вычитание.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Различают брус и прямоугольник.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связной устной речи через формирование умения отвечать на вопросы.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Повторение.  Решение примеров на сложение и вычитание в пределах 4.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 без наглядного сопровождения. Рассуждают по образцу.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действия, пользоваться математическими терминами.</w:t>
            </w:r>
          </w:p>
        </w:tc>
      </w:tr>
      <w:tr w:rsidR="005166CB" w:rsidTr="00DF4252">
        <w:tc>
          <w:tcPr>
            <w:tcW w:w="14963" w:type="dxa"/>
            <w:gridSpan w:val="7"/>
          </w:tcPr>
          <w:p w:rsidR="005166CB" w:rsidRDefault="005166CB" w:rsidP="00DF4252">
            <w:pPr>
              <w:snapToGrid w:val="0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 и цифра 5. Образование числа 5.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числа путём присчитывания единицы;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цифрой;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 другими цифрами. Игра «Лото»;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нахождение места числа в числовом ряду.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lastRenderedPageBreak/>
              <w:t>Коррекция мыслительной деятельности через упражнения в соотнесение количества и числа.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Числовой ряд 1-5. Место числа в числовом ряду.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находят место числа в числовом ряду, соседей числа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пространственных представлений через упражнения в определении места числа в числовом ряду.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69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чисел 1-5.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Большее, меньшее число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предметные множества и числа, подчёркивают большее или меньшее число.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сравнивать числовые множества по величине.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Составление числа из единиц и разложение числа на </w:t>
            </w:r>
            <w:proofErr w:type="gramStart"/>
            <w:r>
              <w:t>единицы..</w:t>
            </w:r>
            <w:proofErr w:type="gramEnd"/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соотнесении каждого предмета единицей.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раскладывать целое на части и из частей получать целое.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Состав числа 5. 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Раскладывают предметы на две группы путём перекладывания из одной коробки в другую; записывают примеры на сложение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Формирование долговременной памяти через упражнения в запоминании.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на сложение в пределах 5.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сложить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прибавить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Записывают и решают примеры; читают решённые примеры вслед за учителем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на вычитание в пределах 5.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Записывают и решают примеры; читают решённые примеры вслед за учителем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на сложение и вычитание в пределах 5.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Записывают и решают примеры; читают решённые примеры вслед за учителем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75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Решение задач </w:t>
            </w:r>
            <w:proofErr w:type="gramStart"/>
            <w:r>
              <w:t>на  нахождение</w:t>
            </w:r>
            <w:proofErr w:type="gramEnd"/>
            <w:r>
              <w:t xml:space="preserve"> суммы и остатка в пределах 5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остаток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задачи по картинкам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установлении зависимости между величинами.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Повторение.  Решение примеров на сложение и вычитание в пределах 5 с одним </w:t>
            </w:r>
            <w:proofErr w:type="gramStart"/>
            <w:r>
              <w:t>неизвестным..</w:t>
            </w:r>
            <w:proofErr w:type="gramEnd"/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Сложение 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/>
                <w:sz w:val="24"/>
              </w:rPr>
              <w:t>дейстия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предметами и по рисункам.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раскладывать целое на части и из частей получать целое.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Точка, линии прямые и кривые.</w:t>
            </w:r>
          </w:p>
          <w:p w:rsidR="005166CB" w:rsidRDefault="005166CB" w:rsidP="00DF4252">
            <w:pPr>
              <w:snapToGrid w:val="0"/>
            </w:pPr>
            <w:r>
              <w:t xml:space="preserve">Практическая работа. </w:t>
            </w:r>
            <w:r>
              <w:rPr>
                <w:b/>
              </w:rPr>
              <w:t xml:space="preserve">РК </w:t>
            </w:r>
            <w:r>
              <w:t xml:space="preserve">«Улицы нашего города» 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Прямые линии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кривые линии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точка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Рассматривают, наблюдают. </w:t>
            </w:r>
            <w:proofErr w:type="spellStart"/>
            <w:r>
              <w:rPr>
                <w:rFonts w:ascii="Times New Roman" w:hAnsi="Times New Roman"/>
                <w:sz w:val="24"/>
              </w:rPr>
              <w:t>Рассуждют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образцу учителя. Чертят кривые линии.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связной речи через формирование умения отвечать на вопросы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 и цифра 0. Овал.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нуль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овал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 знакомятся с пустым множеством и его обозначением цифрой. Рассматривают, наблюдают. Сравнивают.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Рассуждают по образцу учителя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количественных представлений через практическое понимание нуля как пустого множества.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79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Решение примеров и </w:t>
            </w:r>
            <w:proofErr w:type="gramStart"/>
            <w:r>
              <w:t>задач  с</w:t>
            </w:r>
            <w:proofErr w:type="gramEnd"/>
            <w:r>
              <w:t xml:space="preserve"> результатом 0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нуль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 знакомятся с нулём при выполнении действий с предметным множествами, соотносят пустое множество с цифрой 0.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примеры на подвижных цифрах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связной речи через формирование умения отвечать на вопросы.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 и цифра 6. Получение числа 6.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  <w:p w:rsidR="005166CB" w:rsidRDefault="005166CB" w:rsidP="00DF4252">
            <w:pPr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Образовывают новое число путем присчитывания единицы, обозначение цифрой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81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Числовой ряд 1-6. Место числа в числовом ряду.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заучивании числового ряда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Восстанавливают числовой ряд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пространственных представлений через упражнения в определении места числа в числовом ряду.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Числовой ряд. Предыдущее и следующее числа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Предыдущее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следующее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Находят предыдущее и следующее числа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пространственной ориентации через упражнения в нахождении соседей чисел.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чисел в пределах 6.</w:t>
            </w:r>
          </w:p>
          <w:p w:rsidR="005166CB" w:rsidRDefault="005166CB" w:rsidP="00DF4252"/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предметные множества и числа, подчёркивают большее или меньшее число.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сравнивать числовые множества по величине.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Состав числа 6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Раскладывают предметы на две группы путём перекладывания из одной группы в другую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устанавливать логическую последовательность.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Закрепление состава числа 6.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Упражняются в запоминании состава числа.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Формирование долговременной памяти через упражнения в запоминании.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на сложение в пределах 6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  <w:p w:rsidR="005166CB" w:rsidRDefault="005166CB" w:rsidP="00DF4252">
            <w:pPr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на вычитание в пределах 6.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88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задач на нахождение суммы и остатка в пределах 6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остаток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задачи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установлении зависимости между величинами.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89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Построение прямой линии через одну точку, две точки.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Прямая линия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точка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Чертят с помощью линейки прямые через одну точку и через две. Делают вывод с помощью учителя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связной речи через формирование умения отвечать на вопросы.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 и цифра 7.Образование числа 7.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числа путём присчитывания единицы;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цифрой;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 другими цифрами. Игра «Лото»;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места числа в числовом ряду.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Числовой ряд 1-7.  Место числа в числовом ряду. Числа следующие и предыдущие.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находят место числа в числовом ряду, соседей числа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пространственных представлений через упражнения в определении места числа в числовом ряду.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92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Сравнение чисел в пределах 7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предметные множества и числа, подчёркивают большее или меньшее число.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сравнивать числовые множества по величине.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93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Состав числа 7.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примеры на сложение перекладывая предметные множества и проговаривают решение.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94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Решение примеров на сложение в пределе 7. 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95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на вычитание в пределах 7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96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задач на нахождение суммы и остатка в пределах 7.</w:t>
            </w:r>
          </w:p>
          <w:p w:rsidR="005166CB" w:rsidRDefault="005166CB" w:rsidP="00DF4252">
            <w:r>
              <w:rPr>
                <w:b/>
              </w:rPr>
              <w:lastRenderedPageBreak/>
              <w:t>Р.К.</w:t>
            </w:r>
            <w:r>
              <w:t xml:space="preserve"> Наша школа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остаток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задачи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 xml:space="preserve">Коррекция мыслительной деятельности через упражнения в </w:t>
            </w:r>
            <w:r>
              <w:lastRenderedPageBreak/>
              <w:t>установлении зависимости между величинами.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lastRenderedPageBreak/>
              <w:t>97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 xml:space="preserve">Решение примеров </w:t>
            </w:r>
            <w:proofErr w:type="gramStart"/>
            <w:r>
              <w:t>на  сложение</w:t>
            </w:r>
            <w:proofErr w:type="gramEnd"/>
            <w:r>
              <w:t xml:space="preserve"> и вычитание  в два действия.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два действия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98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Решение примеров на сложение и вычитание с одним неизвестным.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Неизвестное число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Ищут число приёмом подбора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формирование умения раскладывать целое на части и из частей получать целое.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99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Сутки, неделя.</w:t>
            </w:r>
            <w:r>
              <w:rPr>
                <w:b/>
                <w:bCs/>
              </w:rPr>
              <w:t xml:space="preserve"> РК</w:t>
            </w:r>
            <w:r>
              <w:t xml:space="preserve"> </w:t>
            </w:r>
            <w:proofErr w:type="gramStart"/>
            <w:r>
              <w:t xml:space="preserve">   «</w:t>
            </w:r>
            <w:proofErr w:type="gramEnd"/>
            <w:r>
              <w:t>Моя учебная неделя в школе».</w:t>
            </w:r>
          </w:p>
          <w:p w:rsidR="005166CB" w:rsidRDefault="005166CB" w:rsidP="00DF4252">
            <w:pPr>
              <w:snapToGrid w:val="0"/>
            </w:pP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Сутки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мера времени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Составляют рассказ о своих действиях в течении суток по образцу.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временных представлений.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100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Отрезок. Практическая работа.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Отрезок</w:t>
            </w:r>
          </w:p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мерка</w:t>
            </w: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практическую работу по вычерчиванию отрезков.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графомоторных навыков.</w:t>
            </w:r>
          </w:p>
        </w:tc>
      </w:tr>
      <w:tr w:rsidR="005166CB" w:rsidTr="00DF4252">
        <w:tc>
          <w:tcPr>
            <w:tcW w:w="570" w:type="dxa"/>
          </w:tcPr>
          <w:p w:rsidR="005166CB" w:rsidRDefault="005166CB" w:rsidP="00DF4252">
            <w:pPr>
              <w:snapToGrid w:val="0"/>
            </w:pPr>
            <w:r>
              <w:t>101</w:t>
            </w:r>
          </w:p>
        </w:tc>
        <w:tc>
          <w:tcPr>
            <w:tcW w:w="3525" w:type="dxa"/>
          </w:tcPr>
          <w:p w:rsidR="005166CB" w:rsidRDefault="005166CB" w:rsidP="00DF4252">
            <w:pPr>
              <w:snapToGrid w:val="0"/>
            </w:pPr>
            <w:r>
              <w:t>Повторение. Действия с числами 1-7.</w:t>
            </w:r>
          </w:p>
        </w:tc>
        <w:tc>
          <w:tcPr>
            <w:tcW w:w="720" w:type="dxa"/>
          </w:tcPr>
          <w:p w:rsidR="005166CB" w:rsidRDefault="005166CB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05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166CB" w:rsidRDefault="005166CB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 и задачи.</w:t>
            </w:r>
          </w:p>
        </w:tc>
        <w:tc>
          <w:tcPr>
            <w:tcW w:w="3848" w:type="dxa"/>
          </w:tcPr>
          <w:p w:rsidR="005166CB" w:rsidRDefault="005166CB" w:rsidP="00DF4252">
            <w:pPr>
              <w:snapToGrid w:val="0"/>
            </w:pPr>
            <w:r>
              <w:t>Коррекция мыслительной деятельности через установление последовательности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DF4252">
            <w:pPr>
              <w:snapToGrid w:val="0"/>
            </w:pPr>
            <w:r>
              <w:t>102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</w:p>
        </w:tc>
      </w:tr>
      <w:tr w:rsidR="005F6D56" w:rsidTr="00DF4252">
        <w:tc>
          <w:tcPr>
            <w:tcW w:w="570" w:type="dxa"/>
          </w:tcPr>
          <w:p w:rsidR="005F6D56" w:rsidRDefault="005F6D56" w:rsidP="00DF4252">
            <w:pPr>
              <w:snapToGrid w:val="0"/>
            </w:pPr>
            <w:r>
              <w:t>103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</w:p>
        </w:tc>
      </w:tr>
      <w:tr w:rsidR="005166CB" w:rsidTr="00DF4252">
        <w:tc>
          <w:tcPr>
            <w:tcW w:w="14963" w:type="dxa"/>
            <w:gridSpan w:val="7"/>
          </w:tcPr>
          <w:p w:rsidR="005166CB" w:rsidRDefault="005166CB" w:rsidP="00DF425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 четверть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104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Число и цифра 8. Получение числа 8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числа путём присчитывания единицы;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цифрой;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 другими цифрами. Игра «Лото»;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места числа в числовом ряду.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lastRenderedPageBreak/>
              <w:t>105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Числовой ряд 1-8. Место числа в числовом ряду.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Находят место числа в числовом ряду, соседей числа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пространственных представлений через упражнения в определении места числа в числовом ряду.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106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Порядковый и количественный счёт.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Порядкоый</w:t>
            </w:r>
            <w:proofErr w:type="spellEnd"/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количественный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Упражняются в сопоставлении количественных и порядковых числительных при пересчитывании групп предметов.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упражнения в соотнесение цифры и числа.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107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Сравнение чисел в пределах 8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предметные множества и числа, подчёркивают большее или меньшее число.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формирование умения сравнивать числовые множества по величине.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108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Состав числа 8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Раскладывают предметы на две группы путём перекладывания из одной коробки в другую; записывают примеры на сложение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формирование умения устанавливать логическую последовательность.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109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 на</w:t>
            </w:r>
            <w:proofErr w:type="gramEnd"/>
            <w:r>
              <w:t xml:space="preserve"> сложение. с числами 1-8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110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Решение примеров   на вычитание с числами 1-8.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111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Решение </w:t>
            </w:r>
            <w:proofErr w:type="gramStart"/>
            <w:r>
              <w:t>задач  на</w:t>
            </w:r>
            <w:proofErr w:type="gramEnd"/>
            <w:r>
              <w:t xml:space="preserve"> нахождение суммы и остатка в пределах 8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  <w:p w:rsidR="005F6D56" w:rsidRDefault="005F6D56" w:rsidP="00DF4252">
            <w:pPr>
              <w:jc w:val="center"/>
            </w:pPr>
          </w:p>
          <w:p w:rsidR="005F6D56" w:rsidRDefault="005F6D56" w:rsidP="00DF4252">
            <w:pPr>
              <w:jc w:val="center"/>
            </w:pP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остаток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задачи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упражнения в установлении зависимости между величинами.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lastRenderedPageBreak/>
              <w:t>112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Решение примеров в два </w:t>
            </w:r>
            <w:proofErr w:type="gramStart"/>
            <w:r>
              <w:t>действия  в</w:t>
            </w:r>
            <w:proofErr w:type="gramEnd"/>
            <w:r>
              <w:t xml:space="preserve"> пределах 8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Записывают и решают примеры; читают решённые примеры вслед за учителем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113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Построение </w:t>
            </w:r>
            <w:proofErr w:type="gramStart"/>
            <w:r>
              <w:t>треугольника ,</w:t>
            </w:r>
            <w:proofErr w:type="gramEnd"/>
            <w:r>
              <w:t xml:space="preserve"> квадрата, прямоугольника.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Треугольник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прямоугольник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Чертят </w:t>
            </w:r>
            <w:proofErr w:type="spellStart"/>
            <w:r>
              <w:rPr>
                <w:rFonts w:ascii="Times New Roman" w:hAnsi="Times New Roman"/>
                <w:sz w:val="24"/>
              </w:rPr>
              <w:t>фиуры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опорным точкам</w:t>
            </w:r>
          </w:p>
        </w:tc>
        <w:tc>
          <w:tcPr>
            <w:tcW w:w="3848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графомоторных навыков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114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Число и цифра 9. Образование числа 9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числа путём присчитывания единицы;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цифрой;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 другими цифрами. Игра «Лото»;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места числа в числовом ряду.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115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Числовой ряд 1-9. Место числа в числовом ряду.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Находят место числа в числовом ряду, соседей числа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пространственных представлений через упражнения в определении места числа в числовом ряду.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116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Сравнение чисел в пределах 9.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предметные множества и числа, подчёркивают большее или меньшее число.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формирование умения сравнивать числовые множества по величине.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117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Состав чисел .9  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Раскладывают предметы на две группы путём перекладывания из одной коробки в другую; записывают примеры на сложение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формирование умения устанавливать логическую последовательность.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118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 на</w:t>
            </w:r>
            <w:proofErr w:type="gramEnd"/>
            <w:r>
              <w:t xml:space="preserve"> сложение в пределах 9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lastRenderedPageBreak/>
              <w:t>119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Решение примеров </w:t>
            </w:r>
            <w:proofErr w:type="gramStart"/>
            <w:r>
              <w:t>на  вычитание</w:t>
            </w:r>
            <w:proofErr w:type="gramEnd"/>
            <w:r>
              <w:t xml:space="preserve"> в пределах 9 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120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Решение примеров и задач с числами 1-9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задачи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упражнения в установлении зависимости между величинами.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121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Мера длины- сантиметр. Практическая работа. </w:t>
            </w:r>
            <w:r>
              <w:rPr>
                <w:b/>
              </w:rPr>
              <w:t xml:space="preserve">РК </w:t>
            </w:r>
            <w:r>
              <w:t>«Школьные мастерские»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сантиметр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Учатся измерять отрезки с помощью линейки и чертят отрезки заданной длины</w:t>
            </w:r>
          </w:p>
        </w:tc>
        <w:tc>
          <w:tcPr>
            <w:tcW w:w="3848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графомоторных навыков.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122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Число 10. Образование числа 10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числа путём присчитывания единицы;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записью числа;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 другими числами. Игра «Лото»;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места числа в числовом ряду.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123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Числовой ряд 1-10. Место числа в числовом ряду.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Находят место числа в числовом ряду, соседей числа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пространственных представлений через упражнения в определении места числа в числовом ряду.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124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10 единиц- 1 десяток.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десяток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упражнения в получении 1 десятка на палочках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формирование умения раскладывать целое на части и из частей получать целое.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125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Сравнение чисел 1-10.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 предметные множества и числа, подчёркивают большее или меньшее число.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формирование умения сравнивать числовые множества по величине.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126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Состав числа 10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</w:t>
            </w:r>
          </w:p>
        </w:tc>
        <w:tc>
          <w:tcPr>
            <w:tcW w:w="3210" w:type="dxa"/>
          </w:tcPr>
          <w:p w:rsidR="005F6D56" w:rsidRDefault="005F6D56" w:rsidP="005F6D56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Раскладывают предметы на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две группы </w:t>
            </w:r>
          </w:p>
        </w:tc>
        <w:tc>
          <w:tcPr>
            <w:tcW w:w="3848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долговременной памяти </w:t>
            </w:r>
            <w:r>
              <w:rPr>
                <w:rFonts w:ascii="Times New Roman" w:hAnsi="Times New Roman"/>
                <w:sz w:val="24"/>
              </w:rPr>
              <w:lastRenderedPageBreak/>
              <w:t>через заучивание состава числа.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lastRenderedPageBreak/>
              <w:t>127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Решение примеров на </w:t>
            </w:r>
            <w:proofErr w:type="gramStart"/>
            <w:r>
              <w:t>сложение  и</w:t>
            </w:r>
            <w:proofErr w:type="gramEnd"/>
            <w:r>
              <w:t xml:space="preserve"> вычитание в пределах 10 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примеры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5F6D56">
            <w:pPr>
              <w:snapToGrid w:val="0"/>
            </w:pPr>
            <w:r>
              <w:t>128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proofErr w:type="gramStart"/>
            <w:r>
              <w:t>Решение  задач</w:t>
            </w:r>
            <w:proofErr w:type="gramEnd"/>
            <w:r>
              <w:t xml:space="preserve"> на нахождение суммы и остатка в пределах 10. </w:t>
            </w:r>
            <w:r>
              <w:rPr>
                <w:b/>
              </w:rPr>
              <w:t>РК</w:t>
            </w:r>
            <w:r>
              <w:t xml:space="preserve">  «Весна- время посадки деревьев»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остаток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Решают задачи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мыслительной деятельности через упражнения в установлении зависимости между величинами.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129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Меры стоимости: 1к., 1р.</w:t>
            </w:r>
          </w:p>
          <w:p w:rsidR="005F6D56" w:rsidRDefault="005F6D56" w:rsidP="00DF4252">
            <w:pPr>
              <w:snapToGrid w:val="0"/>
            </w:pPr>
            <w:r>
              <w:t>Проверочная работа «Решение примеров»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монета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рубли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копейки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Сравнивают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называют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разменивают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 действия</w:t>
            </w:r>
          </w:p>
        </w:tc>
        <w:tc>
          <w:tcPr>
            <w:tcW w:w="3848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количественных представлений через формирование понятия стоимости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6176E8">
            <w:pPr>
              <w:snapToGrid w:val="0"/>
            </w:pPr>
            <w:r>
              <w:t>130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 xml:space="preserve">Меры массы- килограмм. </w:t>
            </w:r>
            <w:r>
              <w:rPr>
                <w:b/>
              </w:rPr>
              <w:t>РК</w:t>
            </w:r>
            <w:r>
              <w:t xml:space="preserve"> «Школьная столовая»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Килограмм</w:t>
            </w:r>
          </w:p>
          <w:p w:rsidR="005F6D56" w:rsidRDefault="006176E8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М</w:t>
            </w:r>
            <w:r w:rsidR="005F6D56">
              <w:rPr>
                <w:rFonts w:ascii="Times New Roman" w:hAnsi="Times New Roman"/>
                <w:sz w:val="24"/>
              </w:rPr>
              <w:t>асса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="005F6D56">
              <w:rPr>
                <w:rFonts w:ascii="Times New Roman" w:hAnsi="Times New Roman"/>
                <w:sz w:val="24"/>
              </w:rPr>
              <w:t>весы</w:t>
            </w:r>
            <w:proofErr w:type="gramEnd"/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гири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в столовую, знакомятся с весами, гирями</w:t>
            </w:r>
          </w:p>
        </w:tc>
        <w:tc>
          <w:tcPr>
            <w:tcW w:w="3848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количественных представлений через формирование понятия массы.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5F6D56">
            <w:pPr>
              <w:snapToGrid w:val="0"/>
            </w:pPr>
            <w:r>
              <w:t>131</w:t>
            </w:r>
          </w:p>
        </w:tc>
        <w:tc>
          <w:tcPr>
            <w:tcW w:w="3525" w:type="dxa"/>
          </w:tcPr>
          <w:p w:rsidR="005F6D56" w:rsidRDefault="005F6D56" w:rsidP="00DF4252">
            <w:pPr>
              <w:snapToGrid w:val="0"/>
            </w:pPr>
            <w:r>
              <w:t>Мера ёмкости – литр.</w:t>
            </w: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Ёмкость</w:t>
            </w:r>
          </w:p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литр</w:t>
            </w: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Измерят количество жидкости в литрах</w:t>
            </w:r>
          </w:p>
        </w:tc>
        <w:tc>
          <w:tcPr>
            <w:tcW w:w="3848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Коррекция количественных представлений через формирование понятия ёмкости.</w:t>
            </w:r>
          </w:p>
        </w:tc>
      </w:tr>
      <w:tr w:rsidR="005F6D56" w:rsidTr="00DF4252">
        <w:tc>
          <w:tcPr>
            <w:tcW w:w="570" w:type="dxa"/>
          </w:tcPr>
          <w:p w:rsidR="005F6D56" w:rsidRDefault="005F6D56" w:rsidP="00DF4252">
            <w:pPr>
              <w:snapToGrid w:val="0"/>
            </w:pPr>
            <w:r>
              <w:t>132</w:t>
            </w:r>
          </w:p>
        </w:tc>
        <w:tc>
          <w:tcPr>
            <w:tcW w:w="3525" w:type="dxa"/>
          </w:tcPr>
          <w:p w:rsidR="005F6D56" w:rsidRDefault="006176E8" w:rsidP="00DF4252">
            <w:pPr>
              <w:snapToGrid w:val="0"/>
            </w:pPr>
            <w:r>
              <w:t xml:space="preserve">Повторение. </w:t>
            </w:r>
            <w:r w:rsidR="005F6D56">
              <w:t>Числовой ряд 1-10</w:t>
            </w:r>
          </w:p>
          <w:p w:rsidR="005F6D56" w:rsidRDefault="005F6D56" w:rsidP="006176E8">
            <w:pPr>
              <w:snapToGrid w:val="0"/>
            </w:pPr>
          </w:p>
        </w:tc>
        <w:tc>
          <w:tcPr>
            <w:tcW w:w="720" w:type="dxa"/>
          </w:tcPr>
          <w:p w:rsidR="005F6D56" w:rsidRDefault="005F6D56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5F6D56" w:rsidRDefault="005F6D56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Различают прямые и кривые линии</w:t>
            </w:r>
          </w:p>
        </w:tc>
        <w:tc>
          <w:tcPr>
            <w:tcW w:w="3848" w:type="dxa"/>
          </w:tcPr>
          <w:p w:rsidR="005F6D56" w:rsidRDefault="005F6D56" w:rsidP="00DF4252">
            <w:pPr>
              <w:snapToGrid w:val="0"/>
            </w:pPr>
            <w:r>
              <w:t>Коррекция устной речи через формирование умения оречевлять выполняемые действия.</w:t>
            </w:r>
          </w:p>
        </w:tc>
      </w:tr>
      <w:tr w:rsidR="006176E8" w:rsidTr="00DF4252">
        <w:tc>
          <w:tcPr>
            <w:tcW w:w="570" w:type="dxa"/>
          </w:tcPr>
          <w:p w:rsidR="006176E8" w:rsidRDefault="006176E8" w:rsidP="00DF4252">
            <w:pPr>
              <w:snapToGrid w:val="0"/>
            </w:pPr>
            <w:r>
              <w:t>133</w:t>
            </w:r>
          </w:p>
        </w:tc>
        <w:tc>
          <w:tcPr>
            <w:tcW w:w="3525" w:type="dxa"/>
          </w:tcPr>
          <w:p w:rsidR="006176E8" w:rsidRDefault="006176E8" w:rsidP="00DF4252">
            <w:pPr>
              <w:snapToGrid w:val="0"/>
            </w:pPr>
            <w:r>
              <w:t>Повторение. Прямые и кривые линии Отрезки.</w:t>
            </w:r>
          </w:p>
        </w:tc>
        <w:tc>
          <w:tcPr>
            <w:tcW w:w="720" w:type="dxa"/>
          </w:tcPr>
          <w:p w:rsidR="006176E8" w:rsidRDefault="006176E8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6176E8" w:rsidRDefault="006176E8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6176E8" w:rsidRDefault="006176E8" w:rsidP="006176E8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Линии прямые, кривые</w:t>
            </w:r>
          </w:p>
        </w:tc>
        <w:tc>
          <w:tcPr>
            <w:tcW w:w="3210" w:type="dxa"/>
          </w:tcPr>
          <w:p w:rsidR="006176E8" w:rsidRDefault="006176E8" w:rsidP="006176E8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Различают прямые и кривые линии</w:t>
            </w:r>
          </w:p>
        </w:tc>
        <w:tc>
          <w:tcPr>
            <w:tcW w:w="3848" w:type="dxa"/>
          </w:tcPr>
          <w:p w:rsidR="006176E8" w:rsidRDefault="006176E8" w:rsidP="006176E8">
            <w:pPr>
              <w:snapToGrid w:val="0"/>
            </w:pPr>
            <w:r>
              <w:t xml:space="preserve">Коррекция устной речи через формирование умения </w:t>
            </w:r>
            <w:proofErr w:type="spellStart"/>
            <w:r>
              <w:t>оречевлять</w:t>
            </w:r>
            <w:proofErr w:type="spellEnd"/>
            <w:r>
              <w:t xml:space="preserve"> выполняемые действия.</w:t>
            </w:r>
          </w:p>
        </w:tc>
      </w:tr>
      <w:tr w:rsidR="006176E8" w:rsidTr="00DF4252">
        <w:tc>
          <w:tcPr>
            <w:tcW w:w="570" w:type="dxa"/>
          </w:tcPr>
          <w:p w:rsidR="006176E8" w:rsidRDefault="006176E8" w:rsidP="00DF4252">
            <w:pPr>
              <w:snapToGrid w:val="0"/>
            </w:pPr>
            <w:r>
              <w:t>134</w:t>
            </w:r>
          </w:p>
        </w:tc>
        <w:tc>
          <w:tcPr>
            <w:tcW w:w="3525" w:type="dxa"/>
          </w:tcPr>
          <w:p w:rsidR="006176E8" w:rsidRDefault="006176E8" w:rsidP="00DF4252">
            <w:pPr>
              <w:snapToGrid w:val="0"/>
            </w:pPr>
            <w:r>
              <w:t>Повторение. Мера длины-сантиметр.</w:t>
            </w:r>
          </w:p>
        </w:tc>
        <w:tc>
          <w:tcPr>
            <w:tcW w:w="720" w:type="dxa"/>
          </w:tcPr>
          <w:p w:rsidR="006176E8" w:rsidRDefault="006176E8" w:rsidP="00DF4252">
            <w:pPr>
              <w:snapToGrid w:val="0"/>
              <w:jc w:val="center"/>
            </w:pPr>
            <w:r>
              <w:t>1</w:t>
            </w:r>
          </w:p>
        </w:tc>
        <w:tc>
          <w:tcPr>
            <w:tcW w:w="885" w:type="dxa"/>
          </w:tcPr>
          <w:p w:rsidR="006176E8" w:rsidRDefault="006176E8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</w:tcPr>
          <w:p w:rsidR="006176E8" w:rsidRDefault="006176E8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</w:tcPr>
          <w:p w:rsidR="006176E8" w:rsidRDefault="006176E8" w:rsidP="00DF4252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Чертить отрезки</w:t>
            </w:r>
          </w:p>
        </w:tc>
        <w:tc>
          <w:tcPr>
            <w:tcW w:w="3848" w:type="dxa"/>
          </w:tcPr>
          <w:p w:rsidR="006176E8" w:rsidRDefault="006176E8" w:rsidP="00DF4252">
            <w:pPr>
              <w:snapToGrid w:val="0"/>
            </w:pPr>
          </w:p>
        </w:tc>
      </w:tr>
    </w:tbl>
    <w:p w:rsidR="00AB45CC" w:rsidRDefault="00AB45CC" w:rsidP="006A51B6">
      <w:pPr>
        <w:ind w:left="360"/>
        <w:jc w:val="both"/>
        <w:rPr>
          <w:b/>
        </w:rPr>
      </w:pPr>
    </w:p>
    <w:p w:rsidR="00A112E3" w:rsidRDefault="002427B9" w:rsidP="006A51B6">
      <w:pPr>
        <w:ind w:left="360"/>
        <w:jc w:val="both"/>
        <w:rPr>
          <w:b/>
        </w:rPr>
      </w:pPr>
      <w:r>
        <w:rPr>
          <w:b/>
        </w:rPr>
        <w:t>2 класс</w:t>
      </w:r>
    </w:p>
    <w:tbl>
      <w:tblPr>
        <w:tblW w:w="1536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247"/>
        <w:gridCol w:w="3325"/>
        <w:gridCol w:w="255"/>
        <w:gridCol w:w="645"/>
        <w:gridCol w:w="750"/>
        <w:gridCol w:w="2360"/>
        <w:gridCol w:w="3475"/>
        <w:gridCol w:w="3685"/>
      </w:tblGrid>
      <w:tr w:rsidR="00B47777" w:rsidTr="001F5521">
        <w:trPr>
          <w:trHeight w:val="975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ind w:left="-468"/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B47777" w:rsidRDefault="00B47777" w:rsidP="00B47777">
            <w:pPr>
              <w:ind w:left="-46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rPr>
                <w:b/>
              </w:rPr>
              <w:t>Коррекционная работа</w:t>
            </w:r>
          </w:p>
        </w:tc>
      </w:tr>
      <w:tr w:rsidR="00B47777" w:rsidTr="001F5521">
        <w:trPr>
          <w:trHeight w:val="294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Pr="00B47777" w:rsidRDefault="00B47777" w:rsidP="00B47777">
            <w:pPr>
              <w:snapToGrid w:val="0"/>
              <w:rPr>
                <w:b/>
                <w:bCs/>
              </w:rPr>
            </w:pPr>
            <w:r w:rsidRPr="00B47777">
              <w:rPr>
                <w:b/>
                <w:bCs/>
              </w:rPr>
              <w:t>I четверть</w:t>
            </w:r>
            <w:r>
              <w:rPr>
                <w:b/>
                <w:bCs/>
              </w:rPr>
              <w:t xml:space="preserve"> </w:t>
            </w:r>
            <w:r w:rsidRPr="00B4777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 </w:t>
            </w:r>
            <w:r w:rsidRPr="00B47777">
              <w:rPr>
                <w:b/>
                <w:bCs/>
              </w:rPr>
              <w:t>36</w:t>
            </w:r>
            <w:r>
              <w:rPr>
                <w:b/>
                <w:bCs/>
              </w:rPr>
              <w:t xml:space="preserve"> </w:t>
            </w:r>
            <w:r w:rsidRPr="00B47777">
              <w:rPr>
                <w:b/>
                <w:bCs/>
              </w:rPr>
              <w:t xml:space="preserve">ч   Повторение 16 ч. </w:t>
            </w:r>
          </w:p>
          <w:p w:rsidR="00B47777" w:rsidRDefault="00B47777" w:rsidP="00B47777">
            <w:pPr>
              <w:snapToGrid w:val="0"/>
              <w:rPr>
                <w:b/>
              </w:rPr>
            </w:pPr>
            <w:r w:rsidRPr="00B47777">
              <w:rPr>
                <w:b/>
                <w:bCs/>
              </w:rPr>
              <w:t>Планируемые результаты</w:t>
            </w:r>
            <w:r w:rsidRPr="00B47777">
              <w:t xml:space="preserve">: </w:t>
            </w:r>
            <w:proofErr w:type="gramStart"/>
            <w:r w:rsidRPr="00B47777">
              <w:t>читать ,</w:t>
            </w:r>
            <w:proofErr w:type="gramEnd"/>
            <w:r w:rsidRPr="00B47777">
              <w:t xml:space="preserve"> записывать, откладывать на счётах, сравнивать числа в пределах 10. выполнять сложение и вычитание чисел в пределах 10.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ind w:left="709"/>
            </w:pPr>
            <w:r>
              <w:t xml:space="preserve"> </w:t>
            </w:r>
          </w:p>
          <w:p w:rsidR="00B47777" w:rsidRDefault="00B47777" w:rsidP="00B47777">
            <w:pPr>
              <w:rPr>
                <w:bCs/>
              </w:rPr>
            </w:pPr>
            <w:r>
              <w:t xml:space="preserve">  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Первый десяток.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  <w:bCs/>
              </w:rPr>
              <w:t xml:space="preserve">Р.К. </w:t>
            </w:r>
            <w:proofErr w:type="gramStart"/>
            <w:r>
              <w:rPr>
                <w:b/>
                <w:bCs/>
              </w:rPr>
              <w:t>« Первое</w:t>
            </w:r>
            <w:proofErr w:type="gramEnd"/>
            <w:r>
              <w:rPr>
                <w:b/>
                <w:bCs/>
              </w:rPr>
              <w:t xml:space="preserve"> сентября в нашем городе»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  <w:r>
              <w:t xml:space="preserve">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r>
              <w:rPr>
                <w:b/>
                <w:i/>
              </w:rPr>
              <w:t>десяток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Ответы на </w:t>
            </w:r>
            <w:proofErr w:type="gramStart"/>
            <w:r>
              <w:t>вопрос  сколько?.</w:t>
            </w:r>
            <w:proofErr w:type="gramEnd"/>
            <w:r>
              <w:t xml:space="preserve"> Каких чисел не хватает?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 xml:space="preserve">Коррекция дефектов мыслительной деятельности через анализ и сравнение 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 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Числовой ряд 1 – 10.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Числовой ряд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.Название</w:t>
            </w:r>
            <w:proofErr w:type="gramEnd"/>
            <w:r>
              <w:t>. обозначение чисел, определение места в числовом ряду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 xml:space="preserve">Коррекция мелкой моторики и пространственного восприятия через выкладывание цифр из счетных палочек 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 xml:space="preserve"> Число и цифра. Упражнение в соотнесении цифры и числа.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Число, цифра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сколько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Обозначение чисел с 1-9, счёт по одному, соотнесение цифры и числа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 xml:space="preserve">Коррекция дефектов мыслительной деятельности через анализ и сравнение 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Геометрический материал. Прямая, кривая линия. Точка. Отрезок </w:t>
            </w:r>
          </w:p>
          <w:p w:rsidR="00B47777" w:rsidRDefault="00B47777" w:rsidP="00B47777">
            <w:pPr>
              <w:snapToGrid w:val="0"/>
            </w:pPr>
            <w:r>
              <w:rPr>
                <w:bCs/>
              </w:rPr>
              <w:t>Черчение по клеткам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Прямая кривая прямая точка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Черчение </w:t>
            </w:r>
            <w:proofErr w:type="gramStart"/>
            <w:r>
              <w:t>прямых  линий</w:t>
            </w:r>
            <w:proofErr w:type="gramEnd"/>
            <w:r>
              <w:t xml:space="preserve"> проходящих через 1-2 точки.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 xml:space="preserve">Коррекция дефектов мыслительной деятельности через анализ и сравнение 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proofErr w:type="gramStart"/>
            <w:r>
              <w:rPr>
                <w:bCs/>
              </w:rPr>
              <w:t>Порядковый  и</w:t>
            </w:r>
            <w:proofErr w:type="gramEnd"/>
            <w:r>
              <w:rPr>
                <w:bCs/>
              </w:rPr>
              <w:t xml:space="preserve"> количественный счет.</w:t>
            </w:r>
          </w:p>
          <w:p w:rsidR="00B47777" w:rsidRDefault="00B47777" w:rsidP="00B47777">
            <w:pPr>
              <w:snapToGrid w:val="0"/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Треугольник, порядковый счет.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Ответы на вопросы. Работать в парах. </w:t>
            </w:r>
            <w:proofErr w:type="gramStart"/>
            <w:r>
              <w:t>Счёт  предметов</w:t>
            </w:r>
            <w:proofErr w:type="gramEnd"/>
            <w:r>
              <w:t xml:space="preserve"> количественный, порядковый.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>Коррекция внимания через определение количество предметов на картинке.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Прибавление по одному и получение следующего числа.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Сложение, плюс. 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Запись в тетради с комментированием. Упражнения, игры по отработке в получении следующего числа.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 xml:space="preserve">Коррекция дефектов мыслительной деятельности через анализ и сравнение 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Вычитание по одному и получение предыдущего числа.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Вычитание, минус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Упражнения, игры по отработке в получении предыдущего числа.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 xml:space="preserve">Коррекция дефектов мыслительной деятельности через анализ и </w:t>
            </w:r>
            <w:proofErr w:type="gramStart"/>
            <w:r>
              <w:t xml:space="preserve">сравнение.  </w:t>
            </w:r>
            <w:proofErr w:type="gramEnd"/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lastRenderedPageBreak/>
              <w:t xml:space="preserve">  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>Десяток. Состав числа 10.</w:t>
            </w:r>
          </w:p>
          <w:p w:rsidR="00B47777" w:rsidRDefault="00B47777" w:rsidP="00B47777">
            <w:pPr>
              <w:snapToGrid w:val="0"/>
            </w:pPr>
            <w:r>
              <w:rPr>
                <w:bCs/>
              </w:rPr>
              <w:t>Сравнение чисел.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Десяток, единицы.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Учить отвечать на вопросы по ходу выполнения работы.  Разложение 10 предметов на 2 группы.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 xml:space="preserve">Коррекция дефектов мыслительной деятельности через анализ и </w:t>
            </w:r>
            <w:proofErr w:type="gramStart"/>
            <w:r>
              <w:t xml:space="preserve">сравнение.  </w:t>
            </w:r>
            <w:proofErr w:type="gramEnd"/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Состав чисел первого </w:t>
            </w:r>
            <w:proofErr w:type="gramStart"/>
            <w:r>
              <w:rPr>
                <w:bCs/>
              </w:rPr>
              <w:t>десятка  из</w:t>
            </w:r>
            <w:proofErr w:type="gramEnd"/>
            <w:r>
              <w:rPr>
                <w:bCs/>
              </w:rPr>
              <w:t xml:space="preserve"> двух слагаемых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Состав чисел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spellStart"/>
            <w:r>
              <w:t>Оречевление</w:t>
            </w:r>
            <w:proofErr w:type="spellEnd"/>
            <w:r>
              <w:t xml:space="preserve"> действий. Разложение предметов на группы. Упражнения в запоминании состава чисел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>Коррекция   пространственного восприятия через оформление работы.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Сложение. Чтение и запись примеров на сложение.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Сложение, плюс.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Составление примеров на сложение с помощью раздаточного материала.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>Развитие речи через расширение словарного запаса.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Вычитание. Чтение и запись примеров на вычитание.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Вычитание, минус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spellStart"/>
            <w:r>
              <w:t>Оречевление</w:t>
            </w:r>
            <w:proofErr w:type="spellEnd"/>
            <w:r>
              <w:t xml:space="preserve"> </w:t>
            </w:r>
            <w:proofErr w:type="spellStart"/>
            <w:r>
              <w:t>действий.Составление</w:t>
            </w:r>
            <w:proofErr w:type="spellEnd"/>
            <w:r>
              <w:t xml:space="preserve"> примеров на вычитание с помощью раздаточного материала.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>Развитие речи через расширение словарного запаса.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Решение задач на сложение и вычитание.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Условие, вопрос, </w:t>
            </w:r>
            <w:proofErr w:type="gramStart"/>
            <w:r>
              <w:rPr>
                <w:b/>
                <w:i/>
              </w:rPr>
              <w:t>решение ,ответ</w:t>
            </w:r>
            <w:proofErr w:type="gramEnd"/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Запись в тетради с </w:t>
            </w:r>
            <w:proofErr w:type="spellStart"/>
            <w:r>
              <w:t>комментированием.Чтение</w:t>
            </w:r>
            <w:proofErr w:type="spellEnd"/>
            <w:r>
              <w:t xml:space="preserve"> условия, </w:t>
            </w:r>
            <w:proofErr w:type="gramStart"/>
            <w:r>
              <w:t>составление  краткой</w:t>
            </w:r>
            <w:proofErr w:type="gramEnd"/>
            <w:r>
              <w:t xml:space="preserve"> записи,  выбор решения.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sz w:val="22"/>
                <w:szCs w:val="22"/>
              </w:rPr>
            </w:pPr>
            <w:r>
              <w:t>Коррекция дефектов мыслительной деятельности через анализ и сравнение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>13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>Счёт парами, тройками, пятёрками.</w:t>
            </w:r>
          </w:p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>Сравнение отрезков по длине.</w:t>
            </w:r>
          </w:p>
          <w:p w:rsidR="00B47777" w:rsidRDefault="00B47777" w:rsidP="00B47777">
            <w:pPr>
              <w:snapToGrid w:val="0"/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Больше, меньше, </w:t>
            </w:r>
            <w:proofErr w:type="gramStart"/>
            <w:r>
              <w:rPr>
                <w:b/>
                <w:i/>
              </w:rPr>
              <w:t>равно ,столько</w:t>
            </w:r>
            <w:proofErr w:type="gramEnd"/>
            <w:r>
              <w:rPr>
                <w:b/>
                <w:i/>
              </w:rPr>
              <w:t xml:space="preserve"> же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Ответы на вопросы. Счёт групп предметов.</w:t>
            </w:r>
          </w:p>
          <w:p w:rsidR="00B47777" w:rsidRDefault="00B47777" w:rsidP="00B47777">
            <w:pPr>
              <w:snapToGrid w:val="0"/>
            </w:pPr>
            <w:r>
              <w:t>Черчение и сравнение отрезков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слухового и зрительного восприятия.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>Решение примеров, основанных на знании состава чисел первого десятка.  Подготовка к контрольной работе.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Сложение, плюс. Вычитание, минус</w:t>
            </w:r>
          </w:p>
          <w:p w:rsidR="00B47777" w:rsidRDefault="00B47777" w:rsidP="00B47777">
            <w:pPr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Учить отвечать на вопросы по ходу выполнения работы.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дефектов мыслительной деятельности через анализ и сравнение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Контрольная работа №1 по теме: </w:t>
            </w:r>
            <w:proofErr w:type="gramStart"/>
            <w:r>
              <w:rPr>
                <w:bCs/>
              </w:rPr>
              <w:t>« Повторение</w:t>
            </w:r>
            <w:proofErr w:type="gramEnd"/>
            <w:r>
              <w:rPr>
                <w:bCs/>
              </w:rPr>
              <w:t>»( входящая диагностика</w:t>
            </w:r>
          </w:p>
          <w:p w:rsidR="00B47777" w:rsidRDefault="00B47777" w:rsidP="00B47777">
            <w:pPr>
              <w:rPr>
                <w:bCs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Контрольная работа.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Учить доводить начатое дело до конца. Выполнение заданий самостоятельно.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Коррекция эмоционально-волевой сферы через формирование умения преодолевать неуверенность в своих силах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>Работа над ошибками.  По теме: «Повторение.»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Учить адекватно оценивать результаты своего труда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эмоционально-волевой сферы через формирование </w:t>
            </w:r>
            <w:r>
              <w:lastRenderedPageBreak/>
              <w:t>критического отношения к результатам работы.</w:t>
            </w:r>
          </w:p>
        </w:tc>
      </w:tr>
      <w:tr w:rsidR="00B47777" w:rsidTr="001F5521">
        <w:trPr>
          <w:trHeight w:val="294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Pr="00B47777" w:rsidRDefault="00B47777" w:rsidP="00B47777">
            <w:pPr>
              <w:snapToGrid w:val="0"/>
              <w:rPr>
                <w:b/>
                <w:bCs/>
              </w:rPr>
            </w:pPr>
            <w:r w:rsidRPr="00B47777">
              <w:rPr>
                <w:b/>
                <w:bCs/>
              </w:rPr>
              <w:lastRenderedPageBreak/>
              <w:t>Второй десяток-40ч</w:t>
            </w:r>
          </w:p>
          <w:p w:rsidR="00B47777" w:rsidRDefault="00B47777" w:rsidP="00B47777">
            <w:pPr>
              <w:snapToGrid w:val="0"/>
            </w:pPr>
            <w:r w:rsidRPr="00B47777">
              <w:rPr>
                <w:b/>
                <w:bCs/>
              </w:rPr>
              <w:t xml:space="preserve">Планируемые результаты: </w:t>
            </w:r>
            <w:r w:rsidRPr="00B47777">
              <w:t xml:space="preserve">читать, записывать, откладывать на счётах, </w:t>
            </w:r>
            <w:proofErr w:type="gramStart"/>
            <w:r w:rsidRPr="00B47777">
              <w:t>сравнивать ,</w:t>
            </w:r>
            <w:proofErr w:type="gramEnd"/>
            <w:r w:rsidRPr="00B47777">
              <w:t xml:space="preserve"> присчитывать, отсчитывать числа в пределах20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>Второй десяток.</w:t>
            </w:r>
          </w:p>
          <w:p w:rsidR="00B47777" w:rsidRDefault="00B47777" w:rsidP="00B47777">
            <w:pPr>
              <w:snapToGrid w:val="0"/>
            </w:pPr>
            <w:r>
              <w:rPr>
                <w:bCs/>
              </w:rPr>
              <w:t>Десяток. Соотношение 10ед-1дес. 1дес-10ед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rPr>
                <w:b/>
                <w:i/>
              </w:rPr>
              <w:t>Десяток  единицы</w:t>
            </w:r>
            <w:proofErr w:type="gramEnd"/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Работа на счётах, палочках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причинно-следственных связей.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 11. Получение, название, обозначение.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одиннадцать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Чтение,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19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Состав числа 11.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1десяток, 1 единица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Получение числа из десятков и единиц. Сравнение чисел. Решение задач и примеров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настойчивости в достижении результатов.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rPr>
                <w:bCs/>
              </w:rPr>
            </w:pPr>
            <w:r>
              <w:rPr>
                <w:bCs/>
              </w:rPr>
              <w:t xml:space="preserve"> Число 12. Получение, название. Обозначение</w:t>
            </w:r>
          </w:p>
          <w:p w:rsidR="00B47777" w:rsidRDefault="00B47777" w:rsidP="00B47777">
            <w:proofErr w:type="gramStart"/>
            <w:r>
              <w:rPr>
                <w:bCs/>
              </w:rPr>
              <w:t>.Р.К.</w:t>
            </w:r>
            <w:proofErr w:type="gramEnd"/>
            <w:r>
              <w:rPr>
                <w:bCs/>
              </w:rPr>
              <w:t xml:space="preserve"> « </w:t>
            </w:r>
            <w:r w:rsidR="00F77C22">
              <w:rPr>
                <w:b/>
                <w:bCs/>
              </w:rPr>
              <w:t>Животные Пензенской области</w:t>
            </w:r>
            <w:r>
              <w:rPr>
                <w:b/>
                <w:bCs/>
              </w:rPr>
              <w:t>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двенадцать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Чтение,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критического отношения к результатам работы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Состав числа 12.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1десяток, 2 единица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Получение числа из десятков и единиц. Сравнение чисел. Решение задач и примеров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речи через составление предложений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 13. Получение. Название, обозначение.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тринадцать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Чтение,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мелкой моторики через выкладывание узора из счетных палочек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 xml:space="preserve"> Состав числа 13. Нахождение суммы и остатка.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1десяток, 3 единица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Получение числа из десятков и единиц. Сравнение чисел. Решение задач и примеров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речи через составление предложений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 xml:space="preserve"> Числовой ряд 1-13. Сравнение чисел.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Счёт прямой и обратный.</w:t>
            </w:r>
          </w:p>
          <w:p w:rsidR="00B47777" w:rsidRDefault="00B47777" w:rsidP="00B47777">
            <w:pPr>
              <w:snapToGrid w:val="0"/>
            </w:pPr>
            <w:r>
              <w:t>Решение задач и примеров. Упражнения на сравнение.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речи через составление предложений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Числовой ряд 1-</w:t>
            </w:r>
            <w:proofErr w:type="gramStart"/>
            <w:r>
              <w:rPr>
                <w:bCs/>
              </w:rPr>
              <w:t>13 .</w:t>
            </w:r>
            <w:proofErr w:type="gramEnd"/>
            <w:r>
              <w:rPr>
                <w:bCs/>
              </w:rPr>
              <w:t xml:space="preserve"> Решение задач.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Вычесть,  прибавить</w:t>
            </w:r>
            <w:proofErr w:type="gramEnd"/>
          </w:p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Условие, вопрос, решение, ответ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Составление задач по краткой записи, по решению, решение по условию.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речи через составление предложений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lastRenderedPageBreak/>
              <w:t xml:space="preserve">  26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Числовой ряд 1-13. Построение и сравнение отрезков.</w:t>
            </w:r>
          </w:p>
          <w:p w:rsidR="00B47777" w:rsidRDefault="00B47777" w:rsidP="00B47777">
            <w:pPr>
              <w:snapToGrid w:val="0"/>
            </w:pPr>
            <w:r w:rsidRPr="00F77C22">
              <w:rPr>
                <w:bCs/>
                <w:highlight w:val="yellow"/>
              </w:rPr>
              <w:t>Практическая работа.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Сантиметр, линейка</w:t>
            </w:r>
          </w:p>
          <w:p w:rsidR="00B47777" w:rsidRDefault="00B47777" w:rsidP="00B47777"/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Черчение </w:t>
            </w:r>
            <w:proofErr w:type="gramStart"/>
            <w:r>
              <w:t>отрезков ,</w:t>
            </w:r>
            <w:proofErr w:type="gramEnd"/>
            <w:r>
              <w:t xml:space="preserve"> заданной длины. Сравнение отрезков.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дефектов мыслительной деятельности через анализ задачи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 14. Получение, название. Обозначение.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четырнадцать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Расширение словаря</w:t>
            </w:r>
          </w:p>
          <w:p w:rsidR="00B47777" w:rsidRDefault="00B47777" w:rsidP="00B47777">
            <w:pPr>
              <w:snapToGrid w:val="0"/>
            </w:pPr>
            <w:proofErr w:type="gramStart"/>
            <w:r>
              <w:t>.Чтение</w:t>
            </w:r>
            <w:proofErr w:type="gramEnd"/>
            <w:r>
              <w:t>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формирование осознанности действий.</w:t>
            </w:r>
          </w:p>
          <w:p w:rsidR="00B47777" w:rsidRDefault="00B47777" w:rsidP="00B47777">
            <w:pPr>
              <w:snapToGrid w:val="0"/>
            </w:pP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 14.  Состав числа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1десяток, 4 единица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Получение числа из десятков и единиц. Сравнение чисел. Решение задач и примеров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дефектов мыслительной деятельности через анализ и сравнение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29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 15. Получение, название, обозначение.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пятнадцать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Чтение,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30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 15.  состав числа Нахождение суммы и остатка.»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1десяток, 5единиц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Получение числа из десятков и единиц. Сравнение чисел. Решение задач и примеров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настойчивости в достижении результатов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31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 xml:space="preserve">Контрольная работа по теме: </w:t>
            </w:r>
            <w:proofErr w:type="gramStart"/>
            <w:r>
              <w:rPr>
                <w:bCs/>
              </w:rPr>
              <w:t>« Числа</w:t>
            </w:r>
            <w:proofErr w:type="gramEnd"/>
            <w:r>
              <w:rPr>
                <w:bCs/>
              </w:rPr>
              <w:t xml:space="preserve"> 11-15»</w:t>
            </w:r>
          </w:p>
          <w:p w:rsidR="00B47777" w:rsidRDefault="00B47777" w:rsidP="00B47777">
            <w:pPr>
              <w:snapToGrid w:val="0"/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Выполнение заданий самостоятельно.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критического отношения к результатам работы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32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Работа над ошибками по теме «Числа 11-15» </w:t>
            </w:r>
          </w:p>
          <w:p w:rsidR="00B47777" w:rsidRDefault="00B47777" w:rsidP="00B47777">
            <w:pPr>
              <w:snapToGrid w:val="0"/>
            </w:pPr>
            <w:r>
              <w:rPr>
                <w:bCs/>
              </w:rPr>
              <w:t>Р.К. «Мои родители – трудятся на ММК».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Учить адекватно оценивать результаты своего </w:t>
            </w:r>
            <w:proofErr w:type="spellStart"/>
            <w:r>
              <w:t>труда.Работа</w:t>
            </w:r>
            <w:proofErr w:type="spellEnd"/>
            <w:r>
              <w:t xml:space="preserve"> над пробелами знаний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критического отношения к результатам работы.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33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 xml:space="preserve"> Число 16.Получение, название, обозначение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шестнадцать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.Чтение</w:t>
            </w:r>
            <w:proofErr w:type="gramEnd"/>
            <w:r>
              <w:t>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зрительной и слуховой памяти.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34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Число 16. Состав числа 16.</w:t>
            </w:r>
          </w:p>
          <w:p w:rsidR="00B47777" w:rsidRDefault="00B47777" w:rsidP="00B47777">
            <w:pPr>
              <w:snapToGrid w:val="0"/>
            </w:pPr>
            <w:r>
              <w:rPr>
                <w:bCs/>
              </w:rPr>
              <w:t>Числовой ряд 1-16.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1десяток, 6 единиц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Получение числа из десятков и единиц. Сравнение чисел. Решение задач и примеров. Черчение отрезков.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пространственных представлений через определение расположения отрезков.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t xml:space="preserve">  35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 xml:space="preserve"> Число 16.Нахождение суммы и остатка.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 и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временных представлений, расширение словаря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>
              <w:lastRenderedPageBreak/>
              <w:t xml:space="preserve">  36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Cs/>
              </w:rPr>
              <w:t>Повторение.  Числа 1-16.  Сравнение чисел.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Соседи чисел, предыдущее</w:t>
            </w:r>
            <w:proofErr w:type="gramStart"/>
            <w:r>
              <w:rPr>
                <w:b/>
                <w:i/>
              </w:rPr>
              <w:t>.</w:t>
            </w:r>
            <w:proofErr w:type="gramEnd"/>
            <w:r>
              <w:rPr>
                <w:b/>
                <w:i/>
              </w:rPr>
              <w:t xml:space="preserve"> следующее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Сравнение выражений.</w:t>
            </w:r>
          </w:p>
          <w:p w:rsidR="00B47777" w:rsidRDefault="00B47777" w:rsidP="00B47777">
            <w:pPr>
              <w:snapToGrid w:val="0"/>
            </w:pPr>
            <w:r>
              <w:t>Счёт прямой и обратный.</w:t>
            </w:r>
          </w:p>
          <w:p w:rsidR="00B47777" w:rsidRDefault="00B47777" w:rsidP="00B47777">
            <w:pPr>
              <w:snapToGrid w:val="0"/>
            </w:pPr>
            <w:r>
              <w:t>Счёт по возрастанию, убыванию.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временных представлений, расширение словаря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Cs/>
              </w:rPr>
            </w:pPr>
            <w:r w:rsidRPr="00B47777">
              <w:rPr>
                <w:b/>
                <w:szCs w:val="28"/>
                <w:lang w:val="en-US"/>
              </w:rPr>
              <w:t>II</w:t>
            </w:r>
            <w:r w:rsidRPr="00B47777">
              <w:rPr>
                <w:b/>
                <w:szCs w:val="28"/>
              </w:rPr>
              <w:t xml:space="preserve"> четверть-31ч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37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r>
              <w:t>Повторение. Числовой ряд 1-16.</w:t>
            </w:r>
          </w:p>
          <w:p w:rsidR="00B47777" w:rsidRDefault="00B47777" w:rsidP="00B47777">
            <w:r>
              <w:t>Сравнение чисел.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Десятки, единицы.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Сравнение выражений.</w:t>
            </w:r>
          </w:p>
          <w:p w:rsidR="00B47777" w:rsidRDefault="00B47777" w:rsidP="00B47777">
            <w:pPr>
              <w:snapToGrid w:val="0"/>
            </w:pPr>
            <w:r>
              <w:t>Счёт прямой и обратный.</w:t>
            </w:r>
          </w:p>
          <w:p w:rsidR="00B47777" w:rsidRDefault="00B47777" w:rsidP="00B47777">
            <w:pPr>
              <w:snapToGrid w:val="0"/>
            </w:pPr>
            <w:r>
              <w:t>Счёт по возрастанию, убыванию.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упражнения в анализе и синтезе.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38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Числовой </w:t>
            </w:r>
            <w:proofErr w:type="gramStart"/>
            <w:r>
              <w:t>ряд  1</w:t>
            </w:r>
            <w:proofErr w:type="gramEnd"/>
            <w:r>
              <w:t>-16. Решение примеров и   задач.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примеров, задач на нахождение суммы и остатка.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упражнения в анализе и синтезе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39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Числовой ряд 1-</w:t>
            </w:r>
            <w:proofErr w:type="gramStart"/>
            <w:r>
              <w:t>16 .</w:t>
            </w:r>
            <w:proofErr w:type="gramEnd"/>
            <w:r>
              <w:t xml:space="preserve"> нахождение неизвестного числа.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Пропущенное число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spellStart"/>
            <w:r>
              <w:t>Оречевление</w:t>
            </w:r>
            <w:proofErr w:type="spellEnd"/>
            <w:r>
              <w:t xml:space="preserve"> своих действий. Подбор пропущенных чисел.</w:t>
            </w:r>
          </w:p>
          <w:p w:rsidR="00B47777" w:rsidRDefault="00B47777" w:rsidP="00B47777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восприятия пространства ч/з определение расположения числа в числовом ряду.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Числа 17</w:t>
            </w:r>
            <w:proofErr w:type="gramStart"/>
            <w:r>
              <w:t>, .</w:t>
            </w:r>
            <w:proofErr w:type="gramEnd"/>
            <w:r>
              <w:t xml:space="preserve"> Получение, название, обозначение.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семнадцать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Чтение,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ч/з анализ задачи и выбор действия при её решении.</w:t>
            </w:r>
          </w:p>
          <w:p w:rsidR="00B47777" w:rsidRDefault="00B47777" w:rsidP="00B47777"/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Числа 17</w:t>
            </w:r>
            <w:proofErr w:type="gramStart"/>
            <w:r>
              <w:t>. .</w:t>
            </w:r>
            <w:proofErr w:type="gramEnd"/>
            <w:r>
              <w:t xml:space="preserve"> Десятичный состав числа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Предыдущее, последующее, за, между, после. 1 десяток 7 единиц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Получение числа из десятков и единиц. Сравнение чисел. Решение задач и примеров. Черчение отрезков.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мелкой моторики ч\з построение чертежей.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Число 18.Получение, название, обозначение.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восемнадцать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Чтение,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пространственного восприятия ч\з </w:t>
            </w:r>
            <w:proofErr w:type="gramStart"/>
            <w:r>
              <w:t>« Собери</w:t>
            </w:r>
            <w:proofErr w:type="gramEnd"/>
            <w:r>
              <w:t xml:space="preserve"> узор»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Число 18.Десятичный состав числа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Предыдущее, последующее, за, между, после.  1 десяток 8 единиц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Сравнение чисел с комментированием. Получение числа из десятков и единиц. Сравнение чисел. Решение задач и примеров. Черчение отрезков.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ч/з формирование отношений «больше», «равно»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Число 19. Получение, название, обозначение.</w:t>
            </w:r>
          </w:p>
          <w:p w:rsidR="00B47777" w:rsidRDefault="00B47777" w:rsidP="00B47777"/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девятнадцать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Чтение, запись, получение числа на раздаточном материале.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ч/з формирование отношений «меньше», «равно».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lastRenderedPageBreak/>
              <w:t>45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Число 19. Десятичный состав числа.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1десяток 9 единиц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Сравнение чисел с комментированием. Получение числа из десятков и единиц. Сравнение чисел. Решение задач и примеров.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упражнения в сравнении.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Число 20. Получение. Название, обозначение. Соотношения 20ед-2 </w:t>
            </w:r>
            <w:proofErr w:type="spellStart"/>
            <w:r>
              <w:t>дес</w:t>
            </w:r>
            <w:proofErr w:type="spellEnd"/>
            <w: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rPr>
                <w:b/>
                <w:i/>
              </w:rPr>
              <w:t>Двадцать  2</w:t>
            </w:r>
            <w:proofErr w:type="gramEnd"/>
            <w:r>
              <w:rPr>
                <w:b/>
                <w:i/>
              </w:rPr>
              <w:t xml:space="preserve"> десятка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Получение числа </w:t>
            </w:r>
            <w:proofErr w:type="gramStart"/>
            <w:r>
              <w:t>20  разными</w:t>
            </w:r>
            <w:proofErr w:type="gramEnd"/>
            <w:r>
              <w:t xml:space="preserve"> способами, замена единиц десятком.  Составление примеров.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восприятия пространства (числа за, перед, между, справа, слева.</w:t>
            </w:r>
          </w:p>
          <w:p w:rsidR="00B47777" w:rsidRDefault="00B47777" w:rsidP="00B47777"/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bCs/>
              </w:rPr>
            </w:pPr>
            <w:r>
              <w:t xml:space="preserve"> Числовой ряд 1-20. Присчитывание и отсчитывание по1.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  <w:bCs/>
              </w:rPr>
              <w:t>РК Рыбы рек и озёр Урала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</w:t>
            </w:r>
            <w:proofErr w:type="gramStart"/>
            <w:r>
              <w:t>з  анализ</w:t>
            </w:r>
            <w:proofErr w:type="gramEnd"/>
            <w:r>
              <w:t>, сравнение чисел второго десятка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Числовой ряд 1-20. Однозначные и двузначные </w:t>
            </w:r>
            <w:proofErr w:type="spellStart"/>
            <w:r>
              <w:t>числа.Сравнение</w:t>
            </w:r>
            <w:proofErr w:type="spellEnd"/>
            <w:r>
              <w:t xml:space="preserve"> чисел.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Знаки больше, </w:t>
            </w:r>
            <w:proofErr w:type="gramStart"/>
            <w:r>
              <w:rPr>
                <w:b/>
                <w:i/>
              </w:rPr>
              <w:t>меньше  Однозначные</w:t>
            </w:r>
            <w:proofErr w:type="gramEnd"/>
            <w:r>
              <w:rPr>
                <w:b/>
                <w:i/>
              </w:rPr>
              <w:t>, двухзначные числа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в сравнении чисел, деление на группы.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</w:t>
            </w:r>
            <w:proofErr w:type="gramStart"/>
            <w:r>
              <w:t>з  анализ</w:t>
            </w:r>
            <w:proofErr w:type="gramEnd"/>
            <w:r>
              <w:t>, сравнение чисел второго десятка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49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 чисел из десятков и единиц. Вычитание из двузначного числа всех единиц.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Справа, слева, между.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 на знании состава чисел второго десятка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</w:t>
            </w:r>
            <w:proofErr w:type="gramStart"/>
            <w:r>
              <w:t>з  анализ</w:t>
            </w:r>
            <w:proofErr w:type="gramEnd"/>
            <w:r>
              <w:t>, сравнение чисел второго десятка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 чисел из десятков и единиц. Сложение и вычитание как взаимообратные действия.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rPr>
                <w:b/>
                <w:i/>
              </w:rPr>
              <w:t>Сложение  вычитание</w:t>
            </w:r>
            <w:proofErr w:type="gramEnd"/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 на знании состава чисел второго десятка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</w:t>
            </w:r>
            <w:proofErr w:type="gramStart"/>
            <w:r>
              <w:t>з  анализ</w:t>
            </w:r>
            <w:proofErr w:type="gramEnd"/>
            <w:r>
              <w:t>, сравнение чисел второго десятка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 чисел. Вычитание из двузначного числа десятка.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вычитание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 на знании состава чисел второго десятка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восприятия пространства («Собери фигуры»).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52</w:t>
            </w:r>
          </w:p>
          <w:p w:rsidR="00B47777" w:rsidRDefault="00B47777" w:rsidP="00B47777"/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tabs>
                <w:tab w:val="left" w:pos="1995"/>
              </w:tabs>
              <w:snapToGrid w:val="0"/>
            </w:pPr>
            <w:r>
              <w:t>Числовой ряд 1-20. Присчитывание и отсчитывание по2 единицы.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Числовой ряд. Чётные и нечётные числа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. Практические упражнения в счёте парами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мышления ч/</w:t>
            </w:r>
            <w:proofErr w:type="gramStart"/>
            <w:r>
              <w:t>з  анализ</w:t>
            </w:r>
            <w:proofErr w:type="gramEnd"/>
            <w:r>
              <w:t>, сравнение чисел второго десятка.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Числовой ряд 1-20</w:t>
            </w:r>
            <w:proofErr w:type="gramStart"/>
            <w:r>
              <w:t>. .Присчитывание</w:t>
            </w:r>
            <w:proofErr w:type="gramEnd"/>
            <w:r>
              <w:t xml:space="preserve"> и отсчитывание по 3 единицы.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Счёт парами, тройками.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Практические упражнения в счёте тройками.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пространственного восприятия через называние расположения чисел в ряду.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lastRenderedPageBreak/>
              <w:t>54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F77C22" w:rsidP="00B47777">
            <w:pPr>
              <w:snapToGrid w:val="0"/>
            </w:pPr>
            <w:r>
              <w:t>Повторение по теме: «</w:t>
            </w:r>
            <w:r w:rsidR="00B47777">
              <w:t>Второй десяток.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Счёт прямой, обратный, парами, тройками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Упражнения на нумерацию чисел второго десятка, решение </w:t>
            </w:r>
            <w:proofErr w:type="gramStart"/>
            <w:r>
              <w:t>примеров  на</w:t>
            </w:r>
            <w:proofErr w:type="gramEnd"/>
            <w:r>
              <w:t xml:space="preserve"> знание   десятичного состава чисел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операции анализа и синтеза.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C22" w:rsidRDefault="00B47777" w:rsidP="00B47777">
            <w:pPr>
              <w:snapToGrid w:val="0"/>
            </w:pPr>
            <w:r>
              <w:t xml:space="preserve">Контрольная работа по теме: </w:t>
            </w:r>
          </w:p>
          <w:p w:rsidR="00B47777" w:rsidRDefault="00F77C22" w:rsidP="00B47777">
            <w:pPr>
              <w:snapToGrid w:val="0"/>
            </w:pPr>
            <w:r>
              <w:t>«</w:t>
            </w:r>
            <w:r w:rsidR="00B47777">
              <w:t>Второй десяток»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Контрольная работа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Выполнение упражнений самостоятельно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формирование умения сравнивать по величине.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C22" w:rsidRDefault="00B47777" w:rsidP="00B47777">
            <w:pPr>
              <w:snapToGrid w:val="0"/>
            </w:pPr>
            <w:r>
              <w:t xml:space="preserve">Работа над ошибками по теме: </w:t>
            </w:r>
          </w:p>
          <w:p w:rsidR="00B47777" w:rsidRDefault="00F77C22" w:rsidP="00B47777">
            <w:pPr>
              <w:snapToGrid w:val="0"/>
            </w:pPr>
            <w:r>
              <w:t>«</w:t>
            </w:r>
            <w:r w:rsidR="00B47777">
              <w:t>Второй десяток»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Работа над ошибками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Работа над пробелами знаний по данной теме.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зависимости между величинами.</w:t>
            </w:r>
          </w:p>
        </w:tc>
      </w:tr>
      <w:tr w:rsidR="00B47777" w:rsidTr="001F5521">
        <w:trPr>
          <w:trHeight w:val="294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Pr="00757F26" w:rsidRDefault="00B47777" w:rsidP="00B47777">
            <w:pPr>
              <w:snapToGrid w:val="0"/>
              <w:rPr>
                <w:b/>
                <w:bCs/>
              </w:rPr>
            </w:pPr>
            <w:r w:rsidRPr="00757F26">
              <w:rPr>
                <w:b/>
                <w:bCs/>
              </w:rPr>
              <w:t xml:space="preserve">Увеличение и уменьшение на несколько </w:t>
            </w:r>
            <w:proofErr w:type="gramStart"/>
            <w:r w:rsidRPr="00757F26">
              <w:rPr>
                <w:b/>
                <w:bCs/>
              </w:rPr>
              <w:t>единиц  -</w:t>
            </w:r>
            <w:proofErr w:type="gramEnd"/>
            <w:r w:rsidRPr="00757F26">
              <w:rPr>
                <w:b/>
                <w:bCs/>
              </w:rPr>
              <w:t>11ч</w:t>
            </w:r>
          </w:p>
          <w:p w:rsidR="00B47777" w:rsidRDefault="00B47777" w:rsidP="00B47777">
            <w:pPr>
              <w:snapToGrid w:val="0"/>
            </w:pPr>
            <w:r w:rsidRPr="00757F26">
              <w:rPr>
                <w:b/>
                <w:bCs/>
              </w:rPr>
              <w:t xml:space="preserve">Планируемые результаты: </w:t>
            </w:r>
            <w:r w:rsidRPr="00757F26">
              <w:t xml:space="preserve">понятия больше на, меньше на, задачи на увеличение и </w:t>
            </w:r>
            <w:proofErr w:type="gramStart"/>
            <w:r w:rsidRPr="00757F26">
              <w:t>уменьшение  чисел</w:t>
            </w:r>
            <w:proofErr w:type="gramEnd"/>
            <w:r w:rsidRPr="00757F26">
              <w:t xml:space="preserve"> на несколько единиц. Мера длины -дециметр, Геометрическая фигура -луч.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rPr>
                <w:b/>
              </w:rPr>
            </w:pPr>
            <w:r>
              <w:t>Меры длины- дециметр. Соотношение между единицами длины: 1дм= 10см.</w:t>
            </w:r>
          </w:p>
          <w:p w:rsidR="00B47777" w:rsidRDefault="00B47777" w:rsidP="00B47777">
            <w:r>
              <w:rPr>
                <w:b/>
              </w:rPr>
              <w:t>РК Зимняя рыбалка на Урале.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bCs/>
              </w:rPr>
              <w:t>дециметр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Измерение, черчение, сравнение мер длины.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зависимости между величинами.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Сравнение чисел, полученные при измерении мерой длины.</w:t>
            </w:r>
          </w:p>
          <w:p w:rsidR="00B47777" w:rsidRDefault="00B47777" w:rsidP="00B47777">
            <w:pPr>
              <w:snapToGrid w:val="0"/>
            </w:pPr>
            <w:r>
              <w:t>Практическая работа.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Меры длины. сантиметр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Измерение, черчение, сравнение мер длины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мыслительной деятельности </w:t>
            </w:r>
            <w:proofErr w:type="gramStart"/>
            <w:r>
              <w:t>через  установление</w:t>
            </w:r>
            <w:proofErr w:type="gramEnd"/>
            <w:r>
              <w:t xml:space="preserve"> последовательности.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59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Увеличение числа на несколько единиц.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Увеличить </w:t>
            </w:r>
            <w:proofErr w:type="gramStart"/>
            <w:r>
              <w:rPr>
                <w:b/>
                <w:i/>
              </w:rPr>
              <w:t>на  -</w:t>
            </w:r>
            <w:proofErr w:type="gramEnd"/>
            <w:r>
              <w:rPr>
                <w:b/>
                <w:i/>
              </w:rPr>
              <w:t xml:space="preserve"> прибавить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Практические упражнения на увеличение чисел</w:t>
            </w:r>
          </w:p>
          <w:p w:rsidR="00B47777" w:rsidRDefault="00B47777" w:rsidP="00B47777">
            <w:pPr>
              <w:snapToGrid w:val="0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tabs>
                <w:tab w:val="left" w:pos="2370"/>
              </w:tabs>
              <w:snapToGrid w:val="0"/>
            </w:pPr>
            <w:r>
              <w:t>Коррекция пространственного восприятия через называние расположения чисел в ряду.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60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Увеличение числа на несколько единиц. Составление и решение примеров.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Увеличить на 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задач и примеров на увеличение на несколько единиц.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пространственного восприятия через называние расположения чисел в ряду.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61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Задача, </w:t>
            </w:r>
            <w:proofErr w:type="gramStart"/>
            <w:r>
              <w:t>содержащая  отношение</w:t>
            </w:r>
            <w:proofErr w:type="gramEnd"/>
            <w:r>
              <w:t xml:space="preserve"> «больше на»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Больше на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задач и примеров на увеличение на несколько единиц.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пространственного восприятия (назови соседей).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62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Дополнение задач недостающими данными.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Больше на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задач и примеров на увеличение на несколько единиц.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памяти ч/з запоминание чисел второго десятка.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lastRenderedPageBreak/>
              <w:t>63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Уменьшение числа на несколько единиц.»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Уменьшить на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Практические упражнения на уменьшение чисел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связной устной речи через формирование умения проговаривать, свои действия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64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Уменьшение числа на несколько единиц. Составление и решение примеров.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</w:rPr>
              <w:t>РК «Хоккейная команда»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Уменьшить на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Упражнения на уменьшение чисел, предметов на несколько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критического отношения к результатам своей работы.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65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Задача, содержащая отношения </w:t>
            </w:r>
            <w:proofErr w:type="gramStart"/>
            <w:r>
              <w:t>« меньше</w:t>
            </w:r>
            <w:proofErr w:type="gramEnd"/>
            <w:r>
              <w:t xml:space="preserve"> на».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Меньше на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задач и примеров на </w:t>
            </w:r>
            <w:proofErr w:type="gramStart"/>
            <w:r>
              <w:t>уменьшение  числа</w:t>
            </w:r>
            <w:proofErr w:type="gramEnd"/>
            <w:r>
              <w:t xml:space="preserve">  на несколько единиц.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критического отношения к результатам своей работы.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66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Прямая линия. Луч, Отрезок.</w:t>
            </w:r>
          </w:p>
          <w:p w:rsidR="00B47777" w:rsidRDefault="00B47777" w:rsidP="00B47777">
            <w:pPr>
              <w:snapToGrid w:val="0"/>
            </w:pPr>
            <w:r>
              <w:t>Самостоятельная работа на тему: «Увеличение и уменьшение на несколько единиц»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Луч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Построение геометрических фигур: </w:t>
            </w:r>
            <w:proofErr w:type="gramStart"/>
            <w:r>
              <w:t>прямая,  кривая</w:t>
            </w:r>
            <w:proofErr w:type="gramEnd"/>
            <w:r>
              <w:t>, отрезок, луч. Самостоятельная работа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пространственного восприятия через формирование умения находить место числа в ряду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67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и сравнение </w:t>
            </w:r>
            <w:proofErr w:type="gramStart"/>
            <w:r>
              <w:t>задач .</w:t>
            </w:r>
            <w:proofErr w:type="gramEnd"/>
            <w:r>
              <w:t xml:space="preserve"> содержащих отношения « больше на, меньше на»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 Больше на   меньше на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задач и примеров   на увеличение и н </w:t>
            </w:r>
            <w:proofErr w:type="gramStart"/>
            <w:r>
              <w:t>уменьшение  числа</w:t>
            </w:r>
            <w:proofErr w:type="gramEnd"/>
            <w:r>
              <w:t xml:space="preserve">  на несколько единиц.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мышления ч/з </w:t>
            </w:r>
          </w:p>
          <w:p w:rsidR="00B47777" w:rsidRDefault="00B47777" w:rsidP="00B47777">
            <w:r>
              <w:t>анализ и сравнение однозначных и двузначных чисел.</w:t>
            </w:r>
          </w:p>
          <w:p w:rsidR="00B47777" w:rsidRDefault="00B47777" w:rsidP="00B47777"/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 w:rsidRPr="00B47777">
              <w:rPr>
                <w:b/>
                <w:szCs w:val="28"/>
                <w:lang w:val="en-US"/>
              </w:rPr>
              <w:t>III</w:t>
            </w:r>
            <w:r w:rsidRPr="00B47777">
              <w:rPr>
                <w:b/>
                <w:szCs w:val="28"/>
              </w:rPr>
              <w:t xml:space="preserve"> четверть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</w:tr>
      <w:tr w:rsidR="00B47777" w:rsidTr="001F5521">
        <w:trPr>
          <w:trHeight w:val="294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</w:rPr>
            </w:pPr>
            <w:r>
              <w:rPr>
                <w:b/>
              </w:rPr>
              <w:t>Сложение и вычитание чисел в пределах 20 без перехода через десяток. -19ч.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</w:rPr>
              <w:t xml:space="preserve">Планируемые </w:t>
            </w:r>
            <w:proofErr w:type="gramStart"/>
            <w:r>
              <w:rPr>
                <w:b/>
              </w:rPr>
              <w:t xml:space="preserve">результаты:  </w:t>
            </w:r>
            <w:r>
              <w:t>названия</w:t>
            </w:r>
            <w:proofErr w:type="gramEnd"/>
            <w:r>
              <w:t xml:space="preserve"> компонентов  и результатов сложения и вычитания в речи учащихся,  приёмы сложения и вычитания в пределах 20 без перехода через разряд. Угол.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68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Повторение. Нахождение суммы Увеличение числа на несколько единиц.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Числовой ряд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задач и примеров   на увеличение и н </w:t>
            </w:r>
            <w:proofErr w:type="gramStart"/>
            <w:r>
              <w:t>уменьшение  числа</w:t>
            </w:r>
            <w:proofErr w:type="gramEnd"/>
            <w:r>
              <w:t xml:space="preserve">  на несколько единиц.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пространственного восприятия через называние расположения чисел в ряду.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69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Обучению приёму сложения вида13+2</w:t>
            </w:r>
          </w:p>
          <w:p w:rsidR="00B47777" w:rsidRDefault="00B47777" w:rsidP="00B47777">
            <w:pPr>
              <w:snapToGrid w:val="0"/>
            </w:pPr>
            <w:r>
              <w:t xml:space="preserve">. </w:t>
            </w:r>
            <w:r>
              <w:rPr>
                <w:b/>
              </w:rPr>
              <w:t>Р.К.Зимние забавы</w:t>
            </w:r>
            <w: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Слагаемое, слагаемое, сумма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Сложение разными способами, счёты, палочки, пальцы, числовой ряд. Отработка приёма.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зависимости между величинами.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70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Увеличение двузначного числа на несколько единиц. Решение задач.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Слагаемое, слагаемое, сумма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задач. Заданий, применяя приём сложения.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</w:t>
            </w:r>
          </w:p>
          <w:p w:rsidR="00B47777" w:rsidRDefault="00B47777" w:rsidP="00B47777">
            <w:pPr>
              <w:snapToGrid w:val="0"/>
            </w:pPr>
            <w:r>
              <w:t xml:space="preserve"> между величинами.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lastRenderedPageBreak/>
              <w:t>71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Переместительное свойство сложения.  Сложение удобным способом.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Больше </w:t>
            </w:r>
            <w:proofErr w:type="gramStart"/>
            <w:r>
              <w:rPr>
                <w:b/>
                <w:i/>
              </w:rPr>
              <w:t>на..</w:t>
            </w:r>
            <w:proofErr w:type="gramEnd"/>
            <w:r>
              <w:rPr>
                <w:b/>
                <w:i/>
              </w:rPr>
              <w:t>, переместительное свойство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Выбор </w:t>
            </w:r>
            <w:proofErr w:type="gramStart"/>
            <w:r>
              <w:t>удобного  способа</w:t>
            </w:r>
            <w:proofErr w:type="gramEnd"/>
            <w:r>
              <w:t xml:space="preserve"> сложения.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мыслительной деятельности через формирование умения анализировать задачу.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72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Повторение. Нахождение разности. Уменьшение числа на несколько единиц.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Уменьшаемое, вычитаемое разность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в уменьшение чисел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мелкой моторики через упражнения в вычерчивании отрезков.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73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Обучение приёму вычитания вида 16-2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 Уменьшаемое, вычитаемое разность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разными способами, счёты, палочки, пальцы, числовой ряд. Отработка приёма.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зависимости между величинами.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     74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Уменьшение двузначного числа на несколько </w:t>
            </w:r>
            <w:proofErr w:type="gramStart"/>
            <w:r>
              <w:t>единиц..</w:t>
            </w:r>
            <w:proofErr w:type="gramEnd"/>
            <w:r>
              <w:t xml:space="preserve"> решение примеров и задач.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  <w:r>
              <w:t>21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Уменьшаемое, вычитаемое разность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Отработка </w:t>
            </w:r>
            <w:proofErr w:type="gramStart"/>
            <w:r>
              <w:t>приёма..</w:t>
            </w:r>
            <w:proofErr w:type="gramEnd"/>
            <w:r>
              <w:t xml:space="preserve"> вычитания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формирование умения выделять главное.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    75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Увеличение и </w:t>
            </w:r>
            <w:proofErr w:type="gramStart"/>
            <w:r>
              <w:t>уменьшение  числа</w:t>
            </w:r>
            <w:proofErr w:type="gramEnd"/>
            <w:r>
              <w:t xml:space="preserve"> на несколько единиц.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Больше на, меньше на 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Отработка приёма сложения </w:t>
            </w:r>
            <w:proofErr w:type="gramStart"/>
            <w:r>
              <w:t>и  вычитания</w:t>
            </w:r>
            <w:proofErr w:type="gramEnd"/>
            <w:r>
              <w:t xml:space="preserve"> на различных заданиях и решении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связной устной речи через введение в речь новых слов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    76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Приём сложения вида17+3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Получение круглого числа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Сложение разными способами, счёты, палочки, пальцы, числовой ряд. Отработка приёма.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Коррекция  мыслительной</w:t>
            </w:r>
            <w:proofErr w:type="gramEnd"/>
            <w:r>
              <w:t xml:space="preserve"> деятельности через анализ и синтез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77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Приём вычитания вида 20-3.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Вычитание из круглого числа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Учить комментировать свои </w:t>
            </w:r>
            <w:proofErr w:type="spellStart"/>
            <w:r>
              <w:t>действия.Вычитание</w:t>
            </w:r>
            <w:proofErr w:type="spellEnd"/>
            <w:r>
              <w:t xml:space="preserve"> разными способами, счёты, палочки, пальцы, числовой ряд. Отработка приёма.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связной устной речи через формирование </w:t>
            </w:r>
            <w:proofErr w:type="gramStart"/>
            <w:r>
              <w:t>умение  оречевлять</w:t>
            </w:r>
            <w:proofErr w:type="gramEnd"/>
            <w:r>
              <w:t xml:space="preserve"> свои действия.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78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Обучение приёму вычитания вида 17-12</w:t>
            </w:r>
          </w:p>
          <w:p w:rsidR="00B47777" w:rsidRDefault="00B47777" w:rsidP="00B47777">
            <w:r>
              <w:t xml:space="preserve"> </w:t>
            </w:r>
            <w:r>
              <w:rPr>
                <w:b/>
              </w:rPr>
              <w:t>Р.К. Ледовый дворец.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Вычитаемое, уменьшаемое, остаток. 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Учить рассуждать при выполнении действий. Отработка приёма разными способами.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связной устной речи через формирование </w:t>
            </w:r>
            <w:proofErr w:type="gramStart"/>
            <w:r>
              <w:t>умения  оречевлять</w:t>
            </w:r>
            <w:proofErr w:type="gramEnd"/>
            <w:r>
              <w:t xml:space="preserve"> свои действия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79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двузначного числа из двузначного. Решение примеров и задач.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Двузначное из </w:t>
            </w:r>
            <w:proofErr w:type="spellStart"/>
            <w:r>
              <w:rPr>
                <w:b/>
                <w:i/>
              </w:rPr>
              <w:t>двхзначного</w:t>
            </w:r>
            <w:proofErr w:type="spellEnd"/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 с комментированием.  Отработка приёма.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последовательности при решении примеров.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Обучение приёму вычитания вида 20-14.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Из круглого числа </w:t>
            </w:r>
            <w:proofErr w:type="spellStart"/>
            <w:r>
              <w:rPr>
                <w:b/>
                <w:i/>
              </w:rPr>
              <w:t>двухзначнок</w:t>
            </w:r>
            <w:proofErr w:type="spellEnd"/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Отработка приёма сложения </w:t>
            </w:r>
            <w:proofErr w:type="gramStart"/>
            <w:r>
              <w:t>и  вычитания</w:t>
            </w:r>
            <w:proofErr w:type="gramEnd"/>
            <w:r>
              <w:t xml:space="preserve"> на различных заданиях и решении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связной устной речи через формирование </w:t>
            </w:r>
            <w:proofErr w:type="gramStart"/>
            <w:r>
              <w:t>умения  оречевлять</w:t>
            </w:r>
            <w:proofErr w:type="gramEnd"/>
            <w:r>
              <w:t xml:space="preserve"> свои действия.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lastRenderedPageBreak/>
              <w:t>81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Увеличение и уменьшение числа на несколько единиц. Составление </w:t>
            </w:r>
            <w:proofErr w:type="gramStart"/>
            <w:r>
              <w:t>и  решение</w:t>
            </w:r>
            <w:proofErr w:type="gramEnd"/>
            <w:r>
              <w:t xml:space="preserve"> примеров.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Больше на   меньше на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Отработка приёма сложения </w:t>
            </w:r>
            <w:proofErr w:type="gramStart"/>
            <w:r>
              <w:t>и  вычитания</w:t>
            </w:r>
            <w:proofErr w:type="gramEnd"/>
            <w:r>
              <w:t xml:space="preserve"> на различных заданиях и решении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мыслительной деятельности через установление последовательности при решении 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Сложение чисел с 0.</w:t>
            </w:r>
          </w:p>
          <w:p w:rsidR="00B47777" w:rsidRDefault="00B47777" w:rsidP="00B47777">
            <w:pPr>
              <w:snapToGrid w:val="0"/>
            </w:pPr>
            <w:r>
              <w:t xml:space="preserve">. </w:t>
            </w:r>
            <w:r>
              <w:rPr>
                <w:b/>
              </w:rPr>
              <w:t>Р.К. Зимующие птицы</w:t>
            </w:r>
            <w: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нуль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Приёмы сложения и вычитания с </w:t>
            </w:r>
            <w:proofErr w:type="gramStart"/>
            <w:r>
              <w:t>нулём .Практические</w:t>
            </w:r>
            <w:proofErr w:type="gramEnd"/>
            <w:r>
              <w:t xml:space="preserve"> задания с предметами.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связной устной речи через формирование умения читать примеры.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Угол. Элементы угла. Виды углов. Вычерчивание углов.</w:t>
            </w:r>
          </w:p>
          <w:p w:rsidR="00B47777" w:rsidRDefault="00B47777" w:rsidP="00B47777">
            <w:pPr>
              <w:snapToGrid w:val="0"/>
            </w:pPr>
            <w:r>
              <w:t>Практическая работа.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Углы. Острый, прямой. тупой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Черчение и называние углов.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связной устной речи через формирование </w:t>
            </w:r>
            <w:proofErr w:type="gramStart"/>
            <w:r>
              <w:t>умения  оречевлять</w:t>
            </w:r>
            <w:proofErr w:type="gramEnd"/>
            <w:r>
              <w:t xml:space="preserve"> свои действия.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Повторение по теме:» Сложение и вычитание чисел в пределах 20 без перехода через десяток.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Краткая запись, сумма, остаток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Отработка приёма сложения </w:t>
            </w:r>
            <w:proofErr w:type="gramStart"/>
            <w:r>
              <w:t>и  вычитания</w:t>
            </w:r>
            <w:proofErr w:type="gramEnd"/>
            <w:r>
              <w:t xml:space="preserve"> на различных заданиях и решении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формирование умения выделять главное.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Контрольная работа </w:t>
            </w:r>
            <w:proofErr w:type="gramStart"/>
            <w:r>
              <w:t>по  теме</w:t>
            </w:r>
            <w:proofErr w:type="gramEnd"/>
            <w:r>
              <w:t>:» Сложение и вычитание чисел в пределах 20 без перехода через десяток.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Выполнение заданий самостоятельно.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сходства и различия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Работа над ошибками по </w:t>
            </w:r>
            <w:proofErr w:type="spellStart"/>
            <w:proofErr w:type="gramStart"/>
            <w:r>
              <w:t>теме:Сложение</w:t>
            </w:r>
            <w:proofErr w:type="spellEnd"/>
            <w:proofErr w:type="gramEnd"/>
            <w:r>
              <w:t xml:space="preserve"> и вычитание чисел в пределах 20 без перехода через десяток.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ошибки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Работа над пробелами знаний по данной теме.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формирование умения анализировать условие задач, устанавливать последовательность</w:t>
            </w:r>
          </w:p>
          <w:p w:rsidR="00B47777" w:rsidRDefault="00B47777" w:rsidP="00B47777"/>
        </w:tc>
      </w:tr>
      <w:tr w:rsidR="00B47777" w:rsidTr="001F5521">
        <w:trPr>
          <w:trHeight w:val="294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Действия с числами, полученные при измерении -21ч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  <w:bCs/>
              </w:rPr>
              <w:t xml:space="preserve">Планируемые результаты: </w:t>
            </w:r>
            <w:r>
              <w:t xml:space="preserve">сложение и вычитание чисел, полученные </w:t>
            </w:r>
            <w:proofErr w:type="gramStart"/>
            <w:r>
              <w:t>при  измерении</w:t>
            </w:r>
            <w:proofErr w:type="gramEnd"/>
            <w:r>
              <w:t xml:space="preserve">  одной мерой стоимости, длины, массы, времени.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</w:rPr>
            </w:pPr>
            <w:r>
              <w:t>Действия с числами, полученные при измерении стоимости.</w:t>
            </w:r>
          </w:p>
          <w:p w:rsidR="00B47777" w:rsidRDefault="00B47777" w:rsidP="00B47777">
            <w:r>
              <w:rPr>
                <w:b/>
              </w:rPr>
              <w:t>Р.К. Транспорт города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Монеты рубли. копейки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.упражнения</w:t>
            </w:r>
            <w:proofErr w:type="gramEnd"/>
            <w:r>
              <w:t xml:space="preserve"> с монетами: 10р, 1р, 2р. 5Р</w:t>
            </w:r>
          </w:p>
          <w:p w:rsidR="00B47777" w:rsidRDefault="00B47777" w:rsidP="00B47777">
            <w:pPr>
              <w:snapToGrid w:val="0"/>
            </w:pPr>
            <w:r>
              <w:t>решение примеров и задач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формирование умения выделять главное.</w:t>
            </w:r>
          </w:p>
          <w:p w:rsidR="00B47777" w:rsidRDefault="00B47777" w:rsidP="00B47777"/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88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Составление и решение задач с числами, полученные при измерении стоимости.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Монеты рубли. копейки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с монетами: 10р, 1р, 2р. 5Р</w:t>
            </w:r>
          </w:p>
          <w:p w:rsidR="00B47777" w:rsidRDefault="00B47777" w:rsidP="00B47777">
            <w:pPr>
              <w:snapToGrid w:val="0"/>
            </w:pPr>
            <w:r>
              <w:t>решение примеров и задач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связной устной речи через введение в речь математических терминов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lastRenderedPageBreak/>
              <w:t>89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Действия с </w:t>
            </w:r>
            <w:proofErr w:type="gramStart"/>
            <w:r>
              <w:t>числами ,</w:t>
            </w:r>
            <w:proofErr w:type="gramEnd"/>
            <w:r>
              <w:t xml:space="preserve"> полученными при измерении длины.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</w:rPr>
            </w:pPr>
            <w:r>
              <w:rPr>
                <w:b/>
              </w:rPr>
              <w:t>Сантиметр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</w:rPr>
              <w:t xml:space="preserve"> дециметр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в измерении. Черчении, сравнении отрезков. Решение примеров и задач с мерами длины.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задач с числами, полученными при измерении длины.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  <w:r>
              <w:rPr>
                <w:b/>
              </w:rPr>
              <w:t>Сантиметр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 дециметр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.Упражнения</w:t>
            </w:r>
            <w:proofErr w:type="gramEnd"/>
            <w:r>
              <w:t xml:space="preserve"> в измерении. Черчении, сравнении отрезков. Решение примеров и задач с мерами длины.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последовательности при решении примеров.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Действия с числами, полученные при измерении массы.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rPr>
                <w:b/>
                <w:i/>
              </w:rPr>
              <w:t>Килограмм  весы</w:t>
            </w:r>
            <w:proofErr w:type="gramEnd"/>
            <w:r>
              <w:rPr>
                <w:b/>
                <w:i/>
              </w:rPr>
              <w:t xml:space="preserve"> тяжелее  легче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 задач с мерами массы. Практическая работа в взвешивании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связной устной речи через введение в речь математических терминов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</w:t>
            </w:r>
            <w:proofErr w:type="gramStart"/>
            <w:r>
              <w:t>задач  с</w:t>
            </w:r>
            <w:proofErr w:type="gramEnd"/>
            <w:r>
              <w:t xml:space="preserve"> числами, полученные при измерении массы.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rPr>
                <w:b/>
                <w:i/>
              </w:rPr>
              <w:t>Килограмм  весы</w:t>
            </w:r>
            <w:proofErr w:type="gramEnd"/>
            <w:r>
              <w:rPr>
                <w:b/>
                <w:i/>
              </w:rPr>
              <w:t xml:space="preserve"> тяжелее  легче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примеров задач с мерами массы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последовательности при решении примеров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Действия с числами, полученные при измерении емкости.</w:t>
            </w:r>
          </w:p>
          <w:p w:rsidR="00B47777" w:rsidRDefault="00B47777" w:rsidP="00B47777">
            <w:pPr>
              <w:snapToGrid w:val="0"/>
            </w:pPr>
            <w:r>
              <w:t>Практическая работа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литр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Практическая работа </w:t>
            </w:r>
            <w:proofErr w:type="gramStart"/>
            <w:r>
              <w:t>с  мерами</w:t>
            </w:r>
            <w:proofErr w:type="gramEnd"/>
            <w:r>
              <w:t xml:space="preserve"> ёмкости. Сравнение. Решение примеров и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последовательности при решении примеров.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Меры  времени</w:t>
            </w:r>
            <w:proofErr w:type="gramEnd"/>
            <w:r>
              <w:t>. Сутки. Неделя.</w:t>
            </w:r>
            <w:r w:rsidR="00F77C22">
              <w:t xml:space="preserve"> </w:t>
            </w:r>
            <w:r>
              <w:t xml:space="preserve">Действия с числами, полученные при </w:t>
            </w:r>
            <w:proofErr w:type="gramStart"/>
            <w:r>
              <w:t>измерении  времени</w:t>
            </w:r>
            <w:proofErr w:type="gramEnd"/>
            <w: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 </w:t>
            </w:r>
            <w:proofErr w:type="gramStart"/>
            <w:r>
              <w:rPr>
                <w:b/>
                <w:i/>
              </w:rPr>
              <w:t>Сутки  название</w:t>
            </w:r>
            <w:proofErr w:type="gramEnd"/>
            <w:r>
              <w:rPr>
                <w:b/>
                <w:i/>
              </w:rPr>
              <w:t xml:space="preserve"> дней недели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Запись мер времени, сравнение, решение задач и примеров.  Разучивание стихов с мерами времени.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формирование умения анализировать состав числа.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задач с числами, полученные при </w:t>
            </w:r>
            <w:proofErr w:type="gramStart"/>
            <w:r>
              <w:t>измерении  времени</w:t>
            </w:r>
            <w:proofErr w:type="gramEnd"/>
            <w: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rPr>
                <w:b/>
                <w:i/>
              </w:rPr>
              <w:t>Сутки  название</w:t>
            </w:r>
            <w:proofErr w:type="gramEnd"/>
            <w:r>
              <w:rPr>
                <w:b/>
                <w:i/>
              </w:rPr>
              <w:t xml:space="preserve"> дней недели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задач и примеров.  Разучивание стихов с мерами времени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упражнения в анализе и синтезе.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Меры времени- час. Обозначение 1ч. Измерение времени по часам.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Час. Часы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Знакомство с видами часов. Определение </w:t>
            </w:r>
            <w:proofErr w:type="gramStart"/>
            <w:r>
              <w:t>времени  с</w:t>
            </w:r>
            <w:proofErr w:type="gramEnd"/>
            <w:r>
              <w:t xml:space="preserve"> точностью до часа.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умения анализировать состав числа.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97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Повторение. Сложение и вычитание чисел, полученные при измерении.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Числа, полученные при измерении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с мерами стоимости, массы, длины. Времени.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упражнения в анализе и синтезе.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lastRenderedPageBreak/>
              <w:t>98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Контрольная работа по теме: «Сложение и вычитание чисел, полученные при измерении.»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Выполнение заданий самостоятельно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долговременной памяти через припоминание изученного материала.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  <w:rPr>
                <w:color w:val="000000"/>
              </w:rPr>
            </w:pPr>
            <w:r>
              <w:t>99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color w:val="000000"/>
              </w:rPr>
              <w:t xml:space="preserve">Работа над </w:t>
            </w:r>
            <w:proofErr w:type="gramStart"/>
            <w:r>
              <w:rPr>
                <w:color w:val="000000"/>
              </w:rPr>
              <w:t>ошибками  по</w:t>
            </w:r>
            <w:proofErr w:type="gramEnd"/>
            <w:r>
              <w:rPr>
                <w:color w:val="000000"/>
              </w:rPr>
              <w:t xml:space="preserve"> теме: «Сложение и вычитание чисел, полученные при измерении»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Воспитание у учащихся навыков контроля и самоконтроля. Работа над пробелами знаний.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100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Знакомство с составной задачей.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Сумма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остаток первое действие, второе действие.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Составление задач в одно действие и объединение в два действия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последовательности при решении примеров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  101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Объединение двух простых задач в одну составную.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Сумма, остаток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Составление задач в одно действие и объединение в два действия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количественных представлений.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  102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Краткая запись составных задач и их решение.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Краткая запись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составных задач на нахождение суммы и остатка.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упражнения в анализе и синтезе.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  103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Дополнение задач недостающими данными.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Составная задача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составных задач на нахождение суммы и остатка.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104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и сравнение составных задач.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Составная задача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Решение составных задач на нахождение суммы и остатка.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105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Повторение.  Сложение и </w:t>
            </w:r>
            <w:proofErr w:type="gramStart"/>
            <w:r>
              <w:t>вычитание ,</w:t>
            </w:r>
            <w:proofErr w:type="gramEnd"/>
            <w:r>
              <w:t xml:space="preserve"> полученное при измерении.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Меры длины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с мерами длины.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106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Повторение. Меры времени.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Меры времени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Упражнения  с</w:t>
            </w:r>
            <w:proofErr w:type="gramEnd"/>
            <w:r>
              <w:t xml:space="preserve"> мерами времени.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временных представлений через формирование умения узнавать время по часам.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   107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Повторение. Меры стоимости.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rPr>
                <w:b/>
                <w:i/>
              </w:rPr>
              <w:t>Рубли  копейки</w:t>
            </w:r>
            <w:proofErr w:type="gramEnd"/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proofErr w:type="gramStart"/>
            <w:r>
              <w:t>Упражнения  с</w:t>
            </w:r>
            <w:proofErr w:type="gramEnd"/>
            <w:r>
              <w:t xml:space="preserve"> мерами стоимости.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ч/з формирование адекватной самооценки</w:t>
            </w:r>
          </w:p>
        </w:tc>
      </w:tr>
      <w:tr w:rsidR="00B47777" w:rsidTr="001F5521">
        <w:trPr>
          <w:trHeight w:val="294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 w:rsidRPr="00B47777">
              <w:rPr>
                <w:b/>
                <w:bCs/>
              </w:rPr>
              <w:t>4 четверть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</w:tr>
      <w:tr w:rsidR="00B47777" w:rsidTr="001F5521">
        <w:trPr>
          <w:trHeight w:val="294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Pr="00B47777" w:rsidRDefault="00B47777" w:rsidP="00B47777">
            <w:pPr>
              <w:snapToGrid w:val="0"/>
              <w:rPr>
                <w:b/>
                <w:bCs/>
              </w:rPr>
            </w:pPr>
            <w:r w:rsidRPr="00B47777">
              <w:rPr>
                <w:b/>
                <w:bCs/>
              </w:rPr>
              <w:t xml:space="preserve">Сложение однозначных чисел с переходом через </w:t>
            </w:r>
            <w:proofErr w:type="gramStart"/>
            <w:r w:rsidRPr="00B47777">
              <w:rPr>
                <w:b/>
                <w:bCs/>
              </w:rPr>
              <w:t>десяток</w:t>
            </w:r>
            <w:r w:rsidRPr="00B47777">
              <w:t>.-</w:t>
            </w:r>
            <w:proofErr w:type="gramEnd"/>
            <w:r w:rsidRPr="00B47777">
              <w:t xml:space="preserve"> 25ч</w:t>
            </w:r>
          </w:p>
          <w:p w:rsidR="00B47777" w:rsidRPr="00B47777" w:rsidRDefault="00B47777" w:rsidP="00B47777">
            <w:pPr>
              <w:snapToGrid w:val="0"/>
              <w:rPr>
                <w:b/>
                <w:bCs/>
                <w:sz w:val="28"/>
                <w:szCs w:val="28"/>
                <w:u w:val="single"/>
              </w:rPr>
            </w:pPr>
            <w:r w:rsidRPr="00B47777">
              <w:rPr>
                <w:b/>
                <w:bCs/>
              </w:rPr>
              <w:lastRenderedPageBreak/>
              <w:t>Планируемые результаты   -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B47777">
              <w:rPr>
                <w:bCs/>
              </w:rPr>
              <w:t>таблица состава двузначных чисел 11-18 из двух однозначных с переходом через десяток. Вычисление остатка с помощью данной таблицы.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Pr="00B47777" w:rsidRDefault="00B47777" w:rsidP="00B47777">
            <w:pPr>
              <w:snapToGrid w:val="0"/>
            </w:pPr>
            <w:r w:rsidRPr="00B47777">
              <w:lastRenderedPageBreak/>
              <w:t xml:space="preserve">   </w:t>
            </w:r>
            <w:r>
              <w:rPr>
                <w:u w:val="single"/>
              </w:rPr>
              <w:t>1</w:t>
            </w:r>
            <w:r w:rsidRPr="00B47777">
              <w:t>08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u w:val="single"/>
              </w:rPr>
            </w:pPr>
            <w:r>
              <w:t xml:space="preserve">Прибавление чисел 2, 3, </w:t>
            </w:r>
            <w:proofErr w:type="gramStart"/>
            <w:r>
              <w:t>4 .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u w:val="single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Слагаемое, слагаемое, сумма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памяти в запоминании примеров на сложение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ind w:left="-468"/>
              <w:jc w:val="center"/>
            </w:pPr>
            <w:r>
              <w:t>109</w:t>
            </w:r>
          </w:p>
          <w:p w:rsidR="00B47777" w:rsidRDefault="00B47777" w:rsidP="00B47777">
            <w:pPr>
              <w:snapToGrid w:val="0"/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</w:rPr>
            </w:pPr>
            <w:r>
              <w:t xml:space="preserve"> Прибавление числа 5 </w:t>
            </w:r>
          </w:p>
          <w:p w:rsidR="00B47777" w:rsidRDefault="00B47777" w:rsidP="00B47777">
            <w:pPr>
              <w:snapToGrid w:val="0"/>
            </w:pPr>
            <w:r>
              <w:rPr>
                <w:b/>
              </w:rPr>
              <w:t>Р.К «Куранты»</w:t>
            </w:r>
          </w:p>
          <w:p w:rsidR="00B47777" w:rsidRDefault="00B47777" w:rsidP="00B47777">
            <w:pPr>
              <w:snapToGrid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Состав чисел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110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Прибавление числа 6.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color w:val="000000"/>
              </w:rPr>
            </w:pPr>
            <w:r>
              <w:t>111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color w:val="000000"/>
              </w:rPr>
              <w:t>Прибавление числа 7</w:t>
            </w:r>
            <w:proofErr w:type="gramStart"/>
            <w:r>
              <w:rPr>
                <w:color w:val="000000"/>
              </w:rPr>
              <w:t>. .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ind w:left="-468"/>
              <w:jc w:val="center"/>
            </w:pPr>
            <w:r>
              <w:t>112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r>
              <w:t>Проверочная работа по теме: Прибавление чисел 2. 3, 4, 5. 6. 7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ind w:left="-468"/>
              <w:jc w:val="center"/>
            </w:pPr>
            <w:r>
              <w:t>113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Прибавление числа 8.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умения осуществлять самоконтроль.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114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Прибавление числа 9.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умения осуществлять самоконтроль.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115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Сложение однозначных чисел с переходом через десяток. </w:t>
            </w:r>
          </w:p>
          <w:p w:rsidR="00B47777" w:rsidRDefault="00B47777" w:rsidP="00B47777">
            <w:pPr>
              <w:snapToGrid w:val="0"/>
            </w:pPr>
            <w:r>
              <w:t xml:space="preserve"> Переместительное свойство сложения.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сложении однозначных чисел путём при считывания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116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 Контрольная работа по теме: «Сложение с переходом через разряд»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Выполнение заданий самостоятельно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умения осуществлять самоконтроль.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117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Работа над ошибками.</w:t>
            </w:r>
          </w:p>
          <w:p w:rsidR="00B47777" w:rsidRDefault="00B47777" w:rsidP="00B47777">
            <w:pPr>
              <w:snapToGrid w:val="0"/>
            </w:pPr>
            <w:r>
              <w:t xml:space="preserve">Таблица сложения однозначных чисел с переходом через </w:t>
            </w:r>
            <w:proofErr w:type="gramStart"/>
            <w:r>
              <w:t>десяток .</w:t>
            </w:r>
            <w:proofErr w:type="gramEnd"/>
          </w:p>
          <w:p w:rsidR="00B47777" w:rsidRDefault="00B47777" w:rsidP="00B47777">
            <w:pPr>
              <w:snapToGrid w:val="0"/>
            </w:pPr>
            <w:r>
              <w:lastRenderedPageBreak/>
              <w:t xml:space="preserve"> </w:t>
            </w:r>
            <w:r>
              <w:rPr>
                <w:b/>
                <w:bCs/>
              </w:rPr>
              <w:t>РК Перелётные птицы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Работа над пробелами знаний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долговременной памяти через упражнения в запоминании.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18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из двузначного числа чисел 2, 3, 4.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 xml:space="preserve">Вычитание 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вычитании однозначных чисел путём от считывания.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волевой сферы через формирование самостоятельности в работе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119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числа 5.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остаток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вычитании однозначных чисел путём от считывания.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эмоционально-волевой сферы через формирование умения осуществлять самоконтроль.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120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числа 6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разность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  в вычитании однозначных чисел путём от считывания.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Развитие памяти через повторение знания состава чисел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числа 7.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вычитания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в вычитании однозначных чисел путём от считывания.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Развитие памяти через повторение знания состава чисел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122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числа 8.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вычитания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в вычитании однозначных чисел путём от считывания.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Развитие памяти через повторение знания состава чисел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123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Вычитание числа 9.</w:t>
            </w:r>
          </w:p>
          <w:p w:rsidR="00B47777" w:rsidRDefault="00B47777" w:rsidP="00B47777">
            <w:pPr>
              <w:snapToGrid w:val="0"/>
            </w:pPr>
            <w:r>
              <w:t xml:space="preserve">РК </w:t>
            </w:r>
            <w:proofErr w:type="gramStart"/>
            <w:r>
              <w:t>« Цветы</w:t>
            </w:r>
            <w:proofErr w:type="gramEnd"/>
            <w:r>
              <w:t xml:space="preserve"> на клумбах города.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вычитания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в вычитании однозначных чисел путём от считывания.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Развитие памяти через повторение знания состава чисел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Повторение по теме: Вычитание однозначных чисел с переходом через десяток.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вычитания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Упражнения в вычитании однозначных чисел путём от считывания.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операции анализа и синтеза.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125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552B75" w:rsidP="00B47777">
            <w:pPr>
              <w:snapToGrid w:val="0"/>
            </w:pPr>
            <w:r>
              <w:t>Контрольная работа по теме «</w:t>
            </w:r>
            <w:r w:rsidR="00B47777">
              <w:t>Вычитание однозначных чисел с переходом через десяток.»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rPr>
                <w:b/>
                <w:i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Выполнение заданий самостоятельно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операции анализа и синтеза.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126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Работа над ошибками по теме: Вычитание однозначных чисел с переходом через десяток.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Работа над пробелами знаний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зрительного восприятия через формирование представлений о форме предметов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127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Сложение и вычитание с переходом </w:t>
            </w:r>
            <w:proofErr w:type="gramStart"/>
            <w:r>
              <w:t>через  десяток</w:t>
            </w:r>
            <w:proofErr w:type="gramEnd"/>
            <w:r>
              <w:t>. Все случаи с числом 11.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 и вычитания числа 11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,</w:t>
            </w:r>
            <w:proofErr w:type="gramEnd"/>
            <w:r>
              <w:t xml:space="preserve"> задач, пользуясь таблицами сложения и вычитания.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Коррекция мыслительной деятельности 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lastRenderedPageBreak/>
              <w:t>128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Сложение и вычитание с переходом </w:t>
            </w:r>
            <w:proofErr w:type="gramStart"/>
            <w:r>
              <w:t>через  десяток</w:t>
            </w:r>
            <w:proofErr w:type="gramEnd"/>
            <w:r>
              <w:t>. Все случаи с числом 12.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 и вычитания числа 12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,</w:t>
            </w:r>
            <w:proofErr w:type="gramEnd"/>
            <w:r>
              <w:t xml:space="preserve"> задач, пользуясь таблицами сложения и вычитания.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Развитие фразовой речи через формирование умения оречевлять свою деятельность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129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Сложение и вычитание с переходом </w:t>
            </w:r>
            <w:proofErr w:type="gramStart"/>
            <w:r>
              <w:t>через  десяток</w:t>
            </w:r>
            <w:proofErr w:type="gramEnd"/>
            <w:r>
              <w:t xml:space="preserve">. Все случаи с числом 13 </w:t>
            </w:r>
            <w:proofErr w:type="gramStart"/>
            <w:r>
              <w:t>Треугольник.:</w:t>
            </w:r>
            <w:proofErr w:type="gramEnd"/>
            <w:r>
              <w:t xml:space="preserve"> Вершины , углы, стороны..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Прямая, отрезок, треугольник, вершины, углы Таблица сложения и вычитания числа 13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,</w:t>
            </w:r>
            <w:proofErr w:type="gramEnd"/>
            <w:r>
              <w:t xml:space="preserve"> задач, пользуясь таблицами сложения и вычитания.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мелкой моторики через упражнения в построении отрезков.</w:t>
            </w:r>
          </w:p>
        </w:tc>
      </w:tr>
      <w:tr w:rsidR="00B47777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130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Сложение и вычитание с переходом </w:t>
            </w:r>
            <w:proofErr w:type="gramStart"/>
            <w:r>
              <w:t>через  десяток</w:t>
            </w:r>
            <w:proofErr w:type="gramEnd"/>
            <w:r>
              <w:t>. Все случаи с числом 14.</w:t>
            </w:r>
            <w:r w:rsidR="00552B75">
              <w:t xml:space="preserve"> </w:t>
            </w:r>
            <w:r>
              <w:t xml:space="preserve"> Вычерчивание треугольников по данным вершинам.</w:t>
            </w:r>
          </w:p>
          <w:p w:rsidR="00B47777" w:rsidRDefault="00B47777" w:rsidP="00B47777">
            <w:pPr>
              <w:snapToGrid w:val="0"/>
            </w:pPr>
            <w:r>
              <w:t>Практическая работа.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rPr>
                <w:b/>
                <w:i/>
              </w:rPr>
              <w:t>Таблица сложения и вычитания числа 14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,</w:t>
            </w:r>
            <w:proofErr w:type="gramEnd"/>
            <w:r>
              <w:t xml:space="preserve"> задач, пользуясь таблицами сложения и вычитания.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77" w:rsidRDefault="00B47777" w:rsidP="00B47777">
            <w:pPr>
              <w:snapToGrid w:val="0"/>
            </w:pPr>
            <w:r>
              <w:t>Коррекция мыслительной деятельности через установление зависимости между величинами.</w:t>
            </w:r>
          </w:p>
        </w:tc>
      </w:tr>
      <w:tr w:rsidR="001F5521" w:rsidTr="006176E8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1F5521">
            <w:pPr>
              <w:snapToGrid w:val="0"/>
            </w:pPr>
            <w:r>
              <w:t>131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6176E8">
            <w:pPr>
              <w:snapToGrid w:val="0"/>
            </w:pPr>
            <w:r>
              <w:t xml:space="preserve">Сложение и вычитание с переходом </w:t>
            </w:r>
            <w:proofErr w:type="gramStart"/>
            <w:r>
              <w:t>через  десяток</w:t>
            </w:r>
            <w:proofErr w:type="gramEnd"/>
            <w:r>
              <w:t>. Все случаи с числом 15, 16.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6176E8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6176E8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6176E8">
            <w:pPr>
              <w:snapToGrid w:val="0"/>
            </w:pPr>
            <w:r>
              <w:rPr>
                <w:b/>
                <w:i/>
              </w:rPr>
              <w:t>Таблица сложения и вычитания числа 15 и 16.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5521" w:rsidRDefault="001F5521" w:rsidP="006176E8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,</w:t>
            </w:r>
            <w:proofErr w:type="gramEnd"/>
            <w:r>
              <w:t xml:space="preserve"> задач, пользуясь таблицами сложения и вычитания.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21" w:rsidRDefault="001F5521" w:rsidP="006176E8">
            <w:pPr>
              <w:snapToGrid w:val="0"/>
            </w:pPr>
            <w:r>
              <w:t>Коррекция волевой сферы через формирование самостоятельности в работе</w:t>
            </w:r>
          </w:p>
        </w:tc>
      </w:tr>
      <w:tr w:rsidR="001F5521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1F5521">
            <w:pPr>
              <w:snapToGrid w:val="0"/>
            </w:pPr>
            <w:r>
              <w:t>132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 xml:space="preserve">Сложение и вычитание с переходом </w:t>
            </w:r>
            <w:proofErr w:type="gramStart"/>
            <w:r>
              <w:t>через  десяток</w:t>
            </w:r>
            <w:proofErr w:type="gramEnd"/>
            <w:r>
              <w:t>. Все случаи с числом 17, 18, 19.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rPr>
                <w:b/>
                <w:i/>
              </w:rPr>
              <w:t>Таблица сложения и вычитания числа 17. 18, 19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,</w:t>
            </w:r>
            <w:proofErr w:type="gramEnd"/>
            <w:r>
              <w:t xml:space="preserve"> задач, пользуясь таблицами сложения и вычитания.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Коррекция волевой сферы через формирование самостоятельности в работе.</w:t>
            </w:r>
          </w:p>
        </w:tc>
      </w:tr>
      <w:tr w:rsidR="001F5521" w:rsidTr="001F5521">
        <w:trPr>
          <w:trHeight w:val="294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5521" w:rsidRPr="00185BC3" w:rsidRDefault="001F5521" w:rsidP="00B47777">
            <w:pPr>
              <w:snapToGrid w:val="0"/>
              <w:rPr>
                <w:b/>
                <w:bCs/>
              </w:rPr>
            </w:pPr>
            <w:r w:rsidRPr="00185BC3">
              <w:rPr>
                <w:b/>
                <w:bCs/>
              </w:rPr>
              <w:t xml:space="preserve">Деление на равные части. </w:t>
            </w:r>
            <w:proofErr w:type="gramStart"/>
            <w:r w:rsidRPr="00185BC3">
              <w:rPr>
                <w:b/>
                <w:bCs/>
              </w:rPr>
              <w:t>Повторение.-</w:t>
            </w:r>
            <w:proofErr w:type="gramEnd"/>
            <w:r w:rsidRPr="00185BC3">
              <w:rPr>
                <w:b/>
                <w:bCs/>
              </w:rPr>
              <w:t xml:space="preserve"> 8ч</w:t>
            </w:r>
          </w:p>
          <w:p w:rsidR="001F5521" w:rsidRDefault="001F5521" w:rsidP="00B47777">
            <w:pPr>
              <w:snapToGrid w:val="0"/>
            </w:pPr>
            <w:r w:rsidRPr="00185BC3">
              <w:rPr>
                <w:b/>
                <w:bCs/>
              </w:rPr>
              <w:t>Планируемые результаты -</w:t>
            </w:r>
            <w:r w:rsidRPr="00185BC3">
              <w:t xml:space="preserve">практическая </w:t>
            </w:r>
            <w:proofErr w:type="gramStart"/>
            <w:r w:rsidRPr="00185BC3">
              <w:t>работа  -</w:t>
            </w:r>
            <w:proofErr w:type="gramEnd"/>
            <w:r w:rsidRPr="00185BC3">
              <w:t xml:space="preserve"> деление на равные части. Все действия с </w:t>
            </w:r>
            <w:r>
              <w:t>ч</w:t>
            </w:r>
            <w:r w:rsidRPr="00185BC3">
              <w:t>ислами в пределах 20.</w:t>
            </w:r>
          </w:p>
        </w:tc>
      </w:tr>
      <w:tr w:rsidR="001F5521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133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proofErr w:type="gramStart"/>
            <w:r>
              <w:t>Деление  предметных</w:t>
            </w:r>
            <w:proofErr w:type="gramEnd"/>
            <w:r>
              <w:t xml:space="preserve"> совокупностей на 2 равные части.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rPr>
                <w:b/>
                <w:i/>
              </w:rPr>
              <w:t>Деление на равные части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 xml:space="preserve">Практическая </w:t>
            </w:r>
            <w:proofErr w:type="gramStart"/>
            <w:r>
              <w:t>работа .</w:t>
            </w:r>
            <w:proofErr w:type="gramEnd"/>
            <w:r>
              <w:t xml:space="preserve"> Деление предметов на равные части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Коррекция эмоционально-волевой сферы ч/з формирование адекватной самооценки</w:t>
            </w:r>
          </w:p>
        </w:tc>
      </w:tr>
      <w:tr w:rsidR="001F5521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134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Деление на2 равные части. Решение задач.</w:t>
            </w:r>
          </w:p>
          <w:p w:rsidR="001F5521" w:rsidRDefault="001F5521" w:rsidP="00B47777">
            <w:pPr>
              <w:snapToGrid w:val="0"/>
            </w:pPr>
            <w:r>
              <w:t xml:space="preserve"> </w:t>
            </w:r>
            <w:r>
              <w:rPr>
                <w:b/>
                <w:bCs/>
              </w:rPr>
              <w:t>РК Труд людей весной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  <w:jc w:val="center"/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rPr>
                <w:b/>
                <w:i/>
              </w:rPr>
              <w:t>Деление на равные части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 xml:space="preserve">Практическая </w:t>
            </w:r>
            <w:proofErr w:type="gramStart"/>
            <w:r>
              <w:t>работа .</w:t>
            </w:r>
            <w:proofErr w:type="gramEnd"/>
            <w:r>
              <w:t xml:space="preserve"> Деление предметов на равные части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21" w:rsidRDefault="001F5521" w:rsidP="00552B75">
            <w:pPr>
              <w:snapToGrid w:val="0"/>
            </w:pPr>
            <w:r>
              <w:t xml:space="preserve">Коррекция мыслительной деятельности через упражнения в установлении последовательности </w:t>
            </w:r>
          </w:p>
        </w:tc>
      </w:tr>
      <w:tr w:rsidR="001F5521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1F5521">
            <w:pPr>
              <w:snapToGrid w:val="0"/>
            </w:pPr>
            <w:r>
              <w:t>135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Повторение. Числовой ряд 1-20. Способы образования двузначных чисел.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  <w:rPr>
                <w:color w:val="FF000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rPr>
                <w:b/>
                <w:i/>
                <w:color w:val="000000"/>
              </w:rPr>
              <w:t>Однозначное, двузначное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Упражнения на повторение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21" w:rsidRDefault="001F5521" w:rsidP="00552B75">
            <w:pPr>
              <w:snapToGrid w:val="0"/>
              <w:rPr>
                <w:color w:val="000000"/>
              </w:rPr>
            </w:pPr>
            <w:r>
              <w:t xml:space="preserve">Коррекция долговременной памяти через припоминание изученного </w:t>
            </w:r>
          </w:p>
        </w:tc>
      </w:tr>
      <w:tr w:rsidR="001F5521" w:rsidTr="001F5521">
        <w:trPr>
          <w:trHeight w:val="29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1F5521">
            <w:pPr>
              <w:snapToGrid w:val="0"/>
            </w:pPr>
            <w:r>
              <w:t>136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Сложение и вычитание чисел. Нахождение неизвестного числа.</w:t>
            </w:r>
            <w:r>
              <w:rPr>
                <w:b/>
                <w:bCs/>
              </w:rPr>
              <w:t xml:space="preserve"> Р.К </w:t>
            </w:r>
            <w:proofErr w:type="gramStart"/>
            <w:r>
              <w:rPr>
                <w:b/>
                <w:bCs/>
              </w:rPr>
              <w:t>« Наши</w:t>
            </w:r>
            <w:proofErr w:type="gramEnd"/>
            <w:r>
              <w:rPr>
                <w:b/>
                <w:bCs/>
              </w:rPr>
              <w:t xml:space="preserve"> сады»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  <w:rPr>
                <w:color w:val="FF000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rPr>
                <w:b/>
                <w:i/>
                <w:color w:val="000000"/>
              </w:rPr>
              <w:t>Неизвестное число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5521" w:rsidRDefault="001F5521" w:rsidP="00B47777">
            <w:pPr>
              <w:snapToGrid w:val="0"/>
            </w:pPr>
            <w:r>
              <w:t>Упражнения на повторение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21" w:rsidRDefault="001F5521" w:rsidP="00552B75">
            <w:pPr>
              <w:snapToGrid w:val="0"/>
              <w:rPr>
                <w:color w:val="000000"/>
              </w:rPr>
            </w:pPr>
            <w:r>
              <w:t xml:space="preserve">Коррекция волевой сферы через формирование самостоятельности </w:t>
            </w:r>
          </w:p>
        </w:tc>
      </w:tr>
    </w:tbl>
    <w:p w:rsidR="00B47777" w:rsidRDefault="00B47777" w:rsidP="006A51B6">
      <w:pPr>
        <w:ind w:left="360"/>
        <w:jc w:val="both"/>
        <w:rPr>
          <w:b/>
        </w:rPr>
      </w:pPr>
    </w:p>
    <w:p w:rsidR="001F5521" w:rsidRDefault="001F5521" w:rsidP="006A51B6">
      <w:pPr>
        <w:ind w:left="360"/>
        <w:jc w:val="both"/>
        <w:rPr>
          <w:b/>
        </w:rPr>
      </w:pPr>
    </w:p>
    <w:p w:rsidR="001F5521" w:rsidRDefault="001F5521" w:rsidP="006A51B6">
      <w:pPr>
        <w:ind w:left="360"/>
        <w:jc w:val="both"/>
        <w:rPr>
          <w:b/>
        </w:rPr>
      </w:pPr>
    </w:p>
    <w:p w:rsidR="001F5521" w:rsidRDefault="001F5521" w:rsidP="006A51B6">
      <w:pPr>
        <w:ind w:left="360"/>
        <w:jc w:val="both"/>
        <w:rPr>
          <w:b/>
        </w:rPr>
      </w:pPr>
    </w:p>
    <w:p w:rsidR="002427B9" w:rsidRDefault="000004AE" w:rsidP="006A51B6">
      <w:pPr>
        <w:ind w:left="360"/>
        <w:jc w:val="both"/>
        <w:rPr>
          <w:b/>
        </w:rPr>
      </w:pPr>
      <w:r>
        <w:rPr>
          <w:b/>
        </w:rPr>
        <w:t>3 класс</w:t>
      </w:r>
    </w:p>
    <w:tbl>
      <w:tblPr>
        <w:tblW w:w="15310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708"/>
        <w:gridCol w:w="3530"/>
        <w:gridCol w:w="706"/>
        <w:gridCol w:w="19"/>
        <w:gridCol w:w="829"/>
        <w:gridCol w:w="19"/>
        <w:gridCol w:w="2240"/>
        <w:gridCol w:w="19"/>
        <w:gridCol w:w="3511"/>
        <w:gridCol w:w="19"/>
        <w:gridCol w:w="160"/>
        <w:gridCol w:w="3491"/>
        <w:gridCol w:w="53"/>
      </w:tblGrid>
      <w:tr w:rsidR="00894883" w:rsidTr="00552B75">
        <w:trPr>
          <w:gridBefore w:val="1"/>
          <w:wBefore w:w="6" w:type="dxa"/>
        </w:trPr>
        <w:tc>
          <w:tcPr>
            <w:tcW w:w="708" w:type="dxa"/>
          </w:tcPr>
          <w:p w:rsidR="00894883" w:rsidRDefault="00894883" w:rsidP="008948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530" w:type="dxa"/>
          </w:tcPr>
          <w:p w:rsidR="00894883" w:rsidRDefault="00894883" w:rsidP="008948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725" w:type="dxa"/>
            <w:gridSpan w:val="2"/>
          </w:tcPr>
          <w:p w:rsidR="00894883" w:rsidRDefault="00894883" w:rsidP="008948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Кол. час</w:t>
            </w:r>
          </w:p>
        </w:tc>
        <w:tc>
          <w:tcPr>
            <w:tcW w:w="848" w:type="dxa"/>
            <w:gridSpan w:val="2"/>
          </w:tcPr>
          <w:p w:rsidR="00894883" w:rsidRDefault="00894883" w:rsidP="008948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59" w:type="dxa"/>
            <w:gridSpan w:val="2"/>
          </w:tcPr>
          <w:p w:rsidR="00894883" w:rsidRDefault="00894883" w:rsidP="008948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3530" w:type="dxa"/>
            <w:gridSpan w:val="2"/>
          </w:tcPr>
          <w:p w:rsidR="00894883" w:rsidRDefault="00894883" w:rsidP="0089488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704" w:type="dxa"/>
            <w:gridSpan w:val="3"/>
          </w:tcPr>
          <w:p w:rsidR="00894883" w:rsidRDefault="00894883" w:rsidP="0089488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Коррекционная работа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883" w:rsidRDefault="00894883" w:rsidP="00894883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 xml:space="preserve"> четверть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883" w:rsidRPr="00894883" w:rsidRDefault="00894883" w:rsidP="00894883">
            <w:pPr>
              <w:snapToGrid w:val="0"/>
              <w:rPr>
                <w:b/>
                <w:szCs w:val="22"/>
              </w:rPr>
            </w:pPr>
            <w:r w:rsidRPr="00894883">
              <w:rPr>
                <w:b/>
                <w:szCs w:val="22"/>
              </w:rPr>
              <w:t xml:space="preserve">Повторение.  - 19ч </w:t>
            </w:r>
          </w:p>
          <w:p w:rsidR="00894883" w:rsidRPr="00894883" w:rsidRDefault="00894883" w:rsidP="00894883">
            <w:pPr>
              <w:snapToGrid w:val="0"/>
              <w:rPr>
                <w:b/>
                <w:szCs w:val="22"/>
              </w:rPr>
            </w:pPr>
            <w:r w:rsidRPr="00894883">
              <w:rPr>
                <w:b/>
                <w:szCs w:val="22"/>
              </w:rPr>
              <w:t xml:space="preserve">Планируемые </w:t>
            </w:r>
            <w:proofErr w:type="gramStart"/>
            <w:r w:rsidRPr="00894883">
              <w:rPr>
                <w:b/>
                <w:szCs w:val="22"/>
              </w:rPr>
              <w:t xml:space="preserve">результаты:  </w:t>
            </w:r>
            <w:r w:rsidRPr="00894883">
              <w:rPr>
                <w:szCs w:val="22"/>
              </w:rPr>
              <w:t>счёт</w:t>
            </w:r>
            <w:proofErr w:type="gramEnd"/>
            <w:r w:rsidRPr="00894883">
              <w:rPr>
                <w:szCs w:val="22"/>
              </w:rPr>
              <w:t xml:space="preserve"> в пределах 20. сложение и вычитание в пределах 20 без перехода через разряд Действия с числами , полученные при измерении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spacing w:line="276" w:lineRule="auto"/>
            </w:pPr>
            <w:r w:rsidRPr="00894883">
              <w:t>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spacing w:line="276" w:lineRule="auto"/>
            </w:pPr>
            <w:r w:rsidRPr="00894883">
              <w:t xml:space="preserve">Нумерация </w:t>
            </w:r>
            <w:proofErr w:type="gramStart"/>
            <w:r w:rsidRPr="00894883">
              <w:t>чисел  1</w:t>
            </w:r>
            <w:proofErr w:type="gramEnd"/>
            <w:r w:rsidRPr="00894883">
              <w:t>-20</w:t>
            </w:r>
          </w:p>
          <w:p w:rsidR="00894883" w:rsidRPr="00894883" w:rsidRDefault="00894883" w:rsidP="00894883">
            <w:pPr>
              <w:spacing w:line="276" w:lineRule="auto"/>
            </w:pPr>
            <w:r w:rsidRPr="00894883">
              <w:t xml:space="preserve"> </w:t>
            </w:r>
          </w:p>
          <w:p w:rsidR="00894883" w:rsidRPr="00894883" w:rsidRDefault="00894883" w:rsidP="00894883">
            <w:pPr>
              <w:spacing w:line="276" w:lineRule="auto"/>
            </w:pPr>
          </w:p>
          <w:p w:rsidR="00894883" w:rsidRPr="00894883" w:rsidRDefault="00894883" w:rsidP="00894883">
            <w:pPr>
              <w:spacing w:line="276" w:lineRule="auto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spacing w:line="276" w:lineRule="auto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spacing w:line="276" w:lineRule="auto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spacing w:line="276" w:lineRule="auto"/>
            </w:pPr>
            <w:r w:rsidRPr="00894883">
              <w:rPr>
                <w:i/>
                <w:iCs/>
              </w:rPr>
              <w:t>Числа однозначные, двузначные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spacing w:line="276" w:lineRule="auto"/>
            </w:pPr>
            <w:r w:rsidRPr="00894883">
              <w:t>Понимание математических терминов, название чисел, ответы на вопросы. Счёт прямой и обратный, запись чисел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spacing w:line="276" w:lineRule="auto"/>
            </w:pPr>
            <w:r w:rsidRPr="00894883">
              <w:t>Коррекция мыслительной деятельности через установление последовательности чисел в ряду.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Следующие и предыдущие числа.</w:t>
            </w:r>
          </w:p>
          <w:p w:rsidR="00894883" w:rsidRPr="00894883" w:rsidRDefault="00894883" w:rsidP="00894883">
            <w:r w:rsidRPr="00894883">
              <w:t>Сравнение чисел.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Следующие и предыдущие числа.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подборе соседей числа, сравнение чисел с подробным объяснением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установление закономерности при образовании чисел.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Чётные и нечётные числа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Чётные и нечётные числа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Деление чисел на группы, счёт парами, использование при решении задач.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долговременной памяти через упражнения в запоминании.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 чисел второго десятка.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i/>
              </w:rPr>
              <w:t>Десятки, единицы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Откладывание чисел на палочках и счётах   с комментированием вслух.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мышления через формирование умения анализировать и сравнивать числа.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110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</w:rPr>
              <w:t xml:space="preserve">Сложение и вычитание без перехода через </w:t>
            </w:r>
            <w:proofErr w:type="gramStart"/>
            <w:r w:rsidRPr="00894883">
              <w:rPr>
                <w:b/>
              </w:rPr>
              <w:t xml:space="preserve">разряд.  </w:t>
            </w:r>
            <w:proofErr w:type="gramEnd"/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Названия компонентов действий сложения и вычитания.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</w:t>
            </w:r>
            <w:r w:rsidRPr="00894883">
              <w:rPr>
                <w:i/>
              </w:rPr>
              <w:t xml:space="preserve"> уменьшаемое вычитаемое остаток.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552B75">
            <w:pPr>
              <w:snapToGrid w:val="0"/>
            </w:pPr>
            <w:r w:rsidRPr="00894883">
              <w:t>Активизация словаря через введения</w:t>
            </w:r>
            <w:r w:rsidR="00552B75">
              <w:t xml:space="preserve"> в речь математических понятий. </w:t>
            </w:r>
            <w:r w:rsidRPr="00894883">
              <w:t xml:space="preserve">Запись примеров, </w:t>
            </w:r>
            <w:r w:rsidRPr="00894883">
              <w:lastRenderedPageBreak/>
              <w:t>используя математические термины.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 xml:space="preserve">Коррекция устной </w:t>
            </w:r>
            <w:proofErr w:type="gramStart"/>
            <w:r w:rsidRPr="00894883">
              <w:t>речи  через</w:t>
            </w:r>
            <w:proofErr w:type="gramEnd"/>
            <w:r w:rsidRPr="00894883">
              <w:t xml:space="preserve"> введение в речь новых слов и речевых оборотов.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Приёмы сложения и вычитания без перехода через разряд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  <w:iCs/>
              </w:rPr>
              <w:t>разряд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 и задач с комментированием приёмов сложения и вычитания.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мышления через анализ вычислительных приёмов.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Переместительное свойство сложения. Действия с нулём.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  <w:iCs/>
              </w:rPr>
              <w:t>нуль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Практические упражнения с раздаточным материалом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долговременной памяти через упражнения в запоминании.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Подготовка к контрольной работе.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pStyle w:val="af1"/>
              <w:snapToGrid w:val="0"/>
              <w:jc w:val="left"/>
            </w:pPr>
            <w:r w:rsidRPr="00894883">
              <w:t xml:space="preserve">Учить </w:t>
            </w:r>
            <w:proofErr w:type="gramStart"/>
            <w:r w:rsidRPr="00894883">
              <w:t>работать  самостоятельно</w:t>
            </w:r>
            <w:proofErr w:type="gramEnd"/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дифференцировать понятия.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Контрольная работа № 1 по теме: «Повторение»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Развитие самостоятельности при выполнении заданий</w:t>
            </w:r>
          </w:p>
          <w:p w:rsidR="00894883" w:rsidRPr="00894883" w:rsidRDefault="00894883" w:rsidP="00894883"/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Работа над ошибками 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Учить анализировать свои ошибки. Работа над </w:t>
            </w:r>
            <w:proofErr w:type="spellStart"/>
            <w:r w:rsidRPr="00894883">
              <w:t>пробелми</w:t>
            </w:r>
            <w:proofErr w:type="spellEnd"/>
            <w:r w:rsidRPr="00894883">
              <w:t xml:space="preserve"> знаний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Меры времени – час, сутки. Решение задач с мерами </w:t>
            </w:r>
            <w:proofErr w:type="gramStart"/>
            <w:r w:rsidRPr="00894883">
              <w:t xml:space="preserve">времени  </w:t>
            </w:r>
            <w:r w:rsidRPr="00894883">
              <w:rPr>
                <w:b/>
              </w:rPr>
              <w:t>Р.К.</w:t>
            </w:r>
            <w:proofErr w:type="gramEnd"/>
            <w:r w:rsidRPr="00894883">
              <w:rPr>
                <w:b/>
              </w:rPr>
              <w:t xml:space="preserve"> «Рабочий день на ММК»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  <w:iCs/>
              </w:rPr>
            </w:pPr>
            <w:r w:rsidRPr="00894883">
              <w:rPr>
                <w:i/>
                <w:iCs/>
              </w:rPr>
              <w:t>Сутки</w:t>
            </w:r>
          </w:p>
          <w:p w:rsidR="00894883" w:rsidRPr="00894883" w:rsidRDefault="00894883" w:rsidP="00894883">
            <w:pPr>
              <w:rPr>
                <w:i/>
                <w:iCs/>
              </w:rPr>
            </w:pPr>
            <w:r w:rsidRPr="00894883">
              <w:rPr>
                <w:i/>
                <w:iCs/>
              </w:rPr>
              <w:t>Время</w:t>
            </w:r>
          </w:p>
          <w:p w:rsidR="00894883" w:rsidRPr="00894883" w:rsidRDefault="00894883" w:rsidP="00894883">
            <w:r w:rsidRPr="00894883">
              <w:rPr>
                <w:i/>
                <w:iCs/>
              </w:rPr>
              <w:t>час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Расширение словарного математического запаса. Составление предложений о режиме дня.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временных представлений через решение практических задач по ориентации во времени.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Меры стоимости. Практическая работа. </w:t>
            </w:r>
            <w:r w:rsidRPr="00894883">
              <w:rPr>
                <w:b/>
              </w:rPr>
              <w:t>Р.К. «Торговая сеть города»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Цена, количество, стоимость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t>Составление предложений о покупках в магазине.</w:t>
            </w:r>
            <w:r w:rsidRPr="00894883">
              <w:rPr>
                <w:i/>
              </w:rPr>
              <w:t xml:space="preserve"> </w:t>
            </w:r>
            <w:r w:rsidRPr="00894883">
              <w:t xml:space="preserve">Игра </w:t>
            </w:r>
            <w:proofErr w:type="gramStart"/>
            <w:r w:rsidRPr="00894883">
              <w:t>« Магазин</w:t>
            </w:r>
            <w:proofErr w:type="gramEnd"/>
            <w:r w:rsidRPr="00894883">
              <w:t>»</w:t>
            </w:r>
          </w:p>
          <w:p w:rsidR="00894883" w:rsidRPr="00894883" w:rsidRDefault="00894883" w:rsidP="00894883">
            <w:pPr>
              <w:rPr>
                <w:i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количественных представлений через решение практических задач на нахождение стоимости.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Меры длины.</w:t>
            </w:r>
          </w:p>
          <w:p w:rsidR="00894883" w:rsidRPr="00894883" w:rsidRDefault="00894883" w:rsidP="00894883">
            <w:r w:rsidRPr="00894883">
              <w:t>Практическая работа.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Вершины</w:t>
            </w:r>
          </w:p>
          <w:p w:rsidR="00894883" w:rsidRPr="00894883" w:rsidRDefault="00894883" w:rsidP="00894883">
            <w:r w:rsidRPr="00894883">
              <w:rPr>
                <w:i/>
              </w:rPr>
              <w:t>стороны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Упражнения по измерению длины </w:t>
            </w:r>
            <w:proofErr w:type="gramStart"/>
            <w:r w:rsidRPr="00894883">
              <w:t>предметов ,</w:t>
            </w:r>
            <w:proofErr w:type="gramEnd"/>
            <w:r w:rsidRPr="00894883">
              <w:t xml:space="preserve"> отрезков. Черчение отрезков заданной длины.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пространственных представлений через решение практических задач на построение и измерение.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14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задач и примеров с мерами </w:t>
            </w:r>
            <w:proofErr w:type="spellStart"/>
            <w:r w:rsidRPr="00894883">
              <w:t>длины.</w:t>
            </w:r>
            <w:r w:rsidRPr="00894883">
              <w:rPr>
                <w:b/>
              </w:rPr>
              <w:t>РК</w:t>
            </w:r>
            <w:proofErr w:type="spellEnd"/>
            <w:r w:rsidRPr="00894883">
              <w:rPr>
                <w:b/>
              </w:rPr>
              <w:t xml:space="preserve"> «Улицы нашего города»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Практическое применение мер длины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Развитие моторной ловкости через измерение и черчение отрезков заданной длины.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Углы. Четырёхугольники</w:t>
            </w:r>
            <w:r w:rsidRPr="00894883">
              <w:rPr>
                <w:b/>
              </w:rPr>
              <w:t>.</w:t>
            </w:r>
          </w:p>
          <w:p w:rsidR="00894883" w:rsidRPr="00894883" w:rsidRDefault="00894883" w:rsidP="00894883">
            <w:r w:rsidRPr="00894883">
              <w:t>Практическая работа.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Углы</w:t>
            </w:r>
          </w:p>
          <w:p w:rsidR="00894883" w:rsidRPr="00894883" w:rsidRDefault="00894883" w:rsidP="00894883">
            <w:r w:rsidRPr="00894883">
              <w:rPr>
                <w:i/>
              </w:rPr>
              <w:t>четырёхугольники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Черчение углов разного вида по точкам. Дополнение углов до четырёхугольников.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Развитие мелкой моторики через черчение геометрических фигур.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Примеры в два действия.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действия</w:t>
            </w: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 с комментированием. Объяснение выбора действий.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мышления через подбор чисел в примере.</w:t>
            </w:r>
          </w:p>
          <w:p w:rsidR="00894883" w:rsidRPr="00894883" w:rsidRDefault="00894883" w:rsidP="00894883"/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Подготовка к проверочной </w:t>
            </w:r>
            <w:proofErr w:type="gramStart"/>
            <w:r w:rsidRPr="00894883">
              <w:t xml:space="preserve">работе.  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ориентироваться в таблицах, схемах.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Коррекция  памяти</w:t>
            </w:r>
            <w:proofErr w:type="gramEnd"/>
            <w:r w:rsidRPr="00894883">
              <w:t xml:space="preserve">  через использование схем, таблиц.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Проверочная </w:t>
            </w:r>
            <w:proofErr w:type="gramStart"/>
            <w:r w:rsidRPr="00894883">
              <w:t>работа  по</w:t>
            </w:r>
            <w:proofErr w:type="gramEnd"/>
            <w:r w:rsidRPr="00894883">
              <w:t xml:space="preserve"> теме: «Сложение и вычитание без перехода через разряд».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Работа над ошибками по теме: «Сложение и вычитание без перехода через разряд»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ошибки.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</w:rPr>
            </w:pPr>
            <w:r w:rsidRPr="00894883">
              <w:rPr>
                <w:b/>
              </w:rPr>
              <w:t xml:space="preserve">Сложение и вычитание в пределах 20 </w:t>
            </w:r>
            <w:proofErr w:type="gramStart"/>
            <w:r w:rsidRPr="00894883">
              <w:rPr>
                <w:b/>
              </w:rPr>
              <w:t>с  переходом</w:t>
            </w:r>
            <w:proofErr w:type="gramEnd"/>
            <w:r w:rsidRPr="00894883">
              <w:rPr>
                <w:b/>
              </w:rPr>
              <w:t xml:space="preserve"> через десяток. 17ч.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</w:rPr>
              <w:t>Планируемые результаты:</w:t>
            </w:r>
            <w:r>
              <w:rPr>
                <w:b/>
              </w:rPr>
              <w:t xml:space="preserve"> </w:t>
            </w:r>
            <w:r w:rsidRPr="00894883">
              <w:t>таблицу состава чисел (11-18) из двух однозначных чисел с переходом через десяток.</w:t>
            </w:r>
            <w:r>
              <w:t xml:space="preserve"> </w:t>
            </w:r>
            <w:r w:rsidRPr="00894883">
              <w:t>выполн</w:t>
            </w:r>
            <w:r w:rsidR="00552B75">
              <w:t>я</w:t>
            </w:r>
            <w:r w:rsidRPr="00894883">
              <w:t>ть сложение и вычитание чисел в пределах 20 с переходом через десяток и с числами, полученные при счёте и измерении одной мерой.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 чисел первого десятка.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Однозначные и двузначные числа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по составу чисел первого десятка.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памяти через знания состава </w:t>
            </w:r>
            <w:proofErr w:type="gramStart"/>
            <w:r w:rsidRPr="00894883">
              <w:t>чисел  первого</w:t>
            </w:r>
            <w:proofErr w:type="gramEnd"/>
            <w:r w:rsidRPr="00894883">
              <w:t xml:space="preserve"> десятка.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 вида 8+2+4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Слагаемые</w:t>
            </w:r>
          </w:p>
          <w:p w:rsidR="00894883" w:rsidRPr="00894883" w:rsidRDefault="00894883" w:rsidP="00894883">
            <w:r w:rsidRPr="00894883">
              <w:rPr>
                <w:i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</w:t>
            </w:r>
            <w:proofErr w:type="gramStart"/>
            <w:r w:rsidRPr="00894883">
              <w:t>примеров  в</w:t>
            </w:r>
            <w:proofErr w:type="gramEnd"/>
            <w:r w:rsidRPr="00894883">
              <w:t xml:space="preserve"> два действия  с изученными приёмами.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памяти через повторение состава </w:t>
            </w:r>
            <w:proofErr w:type="gramStart"/>
            <w:r w:rsidRPr="00894883">
              <w:t>чисел  первого</w:t>
            </w:r>
            <w:proofErr w:type="gramEnd"/>
            <w:r w:rsidRPr="00894883">
              <w:t xml:space="preserve"> десятка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Прибавление числа 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Присчитывание, переместительный закон умножения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Упражнения по закреплению состава числа </w:t>
            </w:r>
            <w:proofErr w:type="gramStart"/>
            <w:r w:rsidRPr="00894883">
              <w:t>9 ,</w:t>
            </w:r>
            <w:proofErr w:type="gramEnd"/>
            <w:r w:rsidRPr="00894883">
              <w:t xml:space="preserve"> прибавление числа 9 разными способами.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развитие операций анализа и синтеза.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23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Прибавление  числа</w:t>
            </w:r>
            <w:proofErr w:type="gramEnd"/>
            <w:r w:rsidRPr="00894883">
              <w:t xml:space="preserve">  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  <w:iCs/>
              </w:rPr>
              <w:t>Присчитывание, переместительный закон умножения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Упражнения по закреплению состава числа </w:t>
            </w:r>
            <w:proofErr w:type="gramStart"/>
            <w:r w:rsidRPr="00894883">
              <w:t>8 ,</w:t>
            </w:r>
            <w:proofErr w:type="gramEnd"/>
            <w:r w:rsidRPr="00894883">
              <w:t xml:space="preserve"> прибавление числа 8 разными способами.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развитие операций анализа и синтеза.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Прибавление </w:t>
            </w:r>
            <w:proofErr w:type="gramStart"/>
            <w:r w:rsidRPr="00894883">
              <w:t>числа  7</w:t>
            </w:r>
            <w:proofErr w:type="gramEnd"/>
            <w:r w:rsidRPr="00894883"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  <w:iCs/>
              </w:rPr>
              <w:t>Присчитывание, переместительный закон умножения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Упражнения по закреплению состава числа </w:t>
            </w:r>
            <w:proofErr w:type="gramStart"/>
            <w:r w:rsidRPr="00894883">
              <w:t>7 ,</w:t>
            </w:r>
            <w:proofErr w:type="gramEnd"/>
            <w:r w:rsidRPr="00894883">
              <w:t xml:space="preserve"> прибавление числа 7 разными способами.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развитие операций анализа и синтеза.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Прибавление </w:t>
            </w:r>
            <w:proofErr w:type="gramStart"/>
            <w:r w:rsidRPr="00894883">
              <w:t>чисел  6</w:t>
            </w:r>
            <w:proofErr w:type="gramEnd"/>
            <w:r w:rsidRPr="00894883">
              <w:t>,5,4,3,2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Присчитывание, переместительный закон умножения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Упражнения по закреплению состава числа 6 5 4 3 </w:t>
            </w:r>
            <w:proofErr w:type="gramStart"/>
            <w:r w:rsidRPr="00894883">
              <w:t>2 ,</w:t>
            </w:r>
            <w:proofErr w:type="gramEnd"/>
            <w:r w:rsidRPr="00894883">
              <w:t xml:space="preserve"> прибавление числа 6 7 5 4 3 2 разными способами.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развитие операций анализа и синтеза.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Закрепление приемов сложения с переходом через разряд. Самостоятельная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Присчитывание, переместительный закон умножения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 с комментированием. Объяснение выбора действий.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долговременной памяти через заучивание таблицы сложения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Работа над ошибками. Вычитание вида 17-7-5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Двузначные числа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 приёмов вычитания, применяя десятичный состав чисел и состав чисе</w:t>
            </w:r>
            <w:r w:rsidR="00552B75">
              <w:t>л</w:t>
            </w:r>
            <w:r w:rsidRPr="00894883">
              <w:t xml:space="preserve"> первого десятка.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развитие операций анализа и синтеза.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Вычитание  числа</w:t>
            </w:r>
            <w:proofErr w:type="gramEnd"/>
            <w:r w:rsidRPr="00894883">
              <w:t xml:space="preserve"> 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Уменьшаемое вычитаемое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 приёмов вычитания, применяя десятичный состав чисел и состав чисе</w:t>
            </w:r>
            <w:r w:rsidR="00552B75">
              <w:t>л</w:t>
            </w:r>
            <w:r w:rsidRPr="00894883">
              <w:t xml:space="preserve"> первого десятка.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осознанности выполняемых действий.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29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Вычитание  числа</w:t>
            </w:r>
            <w:proofErr w:type="gramEnd"/>
            <w:r w:rsidRPr="00894883">
              <w:t xml:space="preserve"> 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Уменьшаемое вычитаемое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 приёмов вычитания, применяя десятичный состав чисел и состав чисе</w:t>
            </w:r>
            <w:r w:rsidR="00552B75">
              <w:t>л</w:t>
            </w:r>
            <w:r w:rsidRPr="00894883">
              <w:t xml:space="preserve"> первого десятка.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развитие операций анализа и синтеза.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Вычитание  числа</w:t>
            </w:r>
            <w:proofErr w:type="gramEnd"/>
            <w:r w:rsidRPr="00894883">
              <w:t xml:space="preserve"> 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Уменьшаемое вычитаемое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 приёмов вычитания, применяя десятичный состав чисел и состав чисе</w:t>
            </w:r>
            <w:r w:rsidR="00552B75">
              <w:t>л</w:t>
            </w:r>
            <w:r w:rsidRPr="00894883">
              <w:t xml:space="preserve"> первого десятка.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развитие операций анализа и синтеза.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F77C22" w:rsidP="00894883">
            <w:pPr>
              <w:snapToGrid w:val="0"/>
            </w:pPr>
            <w:r>
              <w:t xml:space="preserve">Вычитание </w:t>
            </w:r>
            <w:proofErr w:type="gramStart"/>
            <w:r>
              <w:t>чисел  6</w:t>
            </w:r>
            <w:proofErr w:type="gramEnd"/>
            <w:r>
              <w:t>, 5,</w:t>
            </w:r>
            <w:r w:rsidR="00894883" w:rsidRPr="00894883">
              <w:t>4,3</w:t>
            </w:r>
            <w:r>
              <w:t>,</w:t>
            </w:r>
            <w:r w:rsidR="00894883" w:rsidRPr="00894883">
              <w:t xml:space="preserve"> 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Вычитаемое</w:t>
            </w:r>
          </w:p>
          <w:p w:rsidR="00894883" w:rsidRPr="00894883" w:rsidRDefault="00894883" w:rsidP="00894883">
            <w:r w:rsidRPr="00894883">
              <w:rPr>
                <w:i/>
              </w:rPr>
              <w:t>уменьшаемое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 приёмов вычитания, применяя десятичный состав чисел и состав чисе</w:t>
            </w:r>
            <w:r w:rsidR="00552B75">
              <w:t>л</w:t>
            </w:r>
            <w:r w:rsidRPr="00894883">
              <w:t xml:space="preserve"> первого десятка.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осознанности выполняемых действий.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32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Закрепление приёмов вычитания с переходом через разряд.  Подготовка к контрольной работе.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Уменьшаемое вычитаемое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Повторение приёмов вычитания, применяя десятичный состав чисел и состав </w:t>
            </w:r>
            <w:proofErr w:type="spellStart"/>
            <w:r w:rsidRPr="00894883">
              <w:t>чисе</w:t>
            </w:r>
            <w:proofErr w:type="spellEnd"/>
            <w:r w:rsidRPr="00894883">
              <w:t xml:space="preserve"> первого десятка.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Контрольная </w:t>
            </w:r>
            <w:proofErr w:type="gramStart"/>
            <w:r w:rsidRPr="00894883">
              <w:t>работа  №</w:t>
            </w:r>
            <w:proofErr w:type="gramEnd"/>
            <w:r w:rsidRPr="00894883">
              <w:t xml:space="preserve"> 2  за 1 четверть  по теме  «Приёмы вычитания и сложения с переходом через разряд».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  <w:p w:rsidR="00894883" w:rsidRPr="00894883" w:rsidRDefault="00894883" w:rsidP="00894883"/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Работа над </w:t>
            </w:r>
            <w:proofErr w:type="gramStart"/>
            <w:r w:rsidRPr="00894883">
              <w:t>ошибками  по</w:t>
            </w:r>
            <w:proofErr w:type="gramEnd"/>
            <w:r w:rsidRPr="00894883">
              <w:t xml:space="preserve"> теме:</w:t>
            </w:r>
            <w:r>
              <w:t xml:space="preserve"> </w:t>
            </w:r>
            <w:r w:rsidRPr="00894883">
              <w:t>«Приёмы вычитания и сложения с переходом через разряд».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ошибки.</w:t>
            </w:r>
            <w:r w:rsidR="00552B75">
              <w:t xml:space="preserve"> </w:t>
            </w:r>
            <w:r w:rsidRPr="00894883">
              <w:t>Работа над пробелами знаний.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</w:rPr>
            </w:pPr>
            <w:r w:rsidRPr="00894883">
              <w:t>Мера ёмкости - литр. Практическая работа</w:t>
            </w:r>
          </w:p>
          <w:p w:rsidR="00894883" w:rsidRPr="00894883" w:rsidRDefault="00894883" w:rsidP="00894883">
            <w:r w:rsidRPr="00894883">
              <w:rPr>
                <w:b/>
              </w:rPr>
              <w:t>Р.К. Молочный комбинат «Первый вкус»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литр.</w:t>
            </w:r>
          </w:p>
          <w:p w:rsidR="00894883" w:rsidRPr="00894883" w:rsidRDefault="00894883" w:rsidP="00894883"/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Упражнения, </w:t>
            </w:r>
            <w:proofErr w:type="gramStart"/>
            <w:r w:rsidRPr="00894883">
              <w:t>задачи ,</w:t>
            </w:r>
            <w:proofErr w:type="gramEnd"/>
            <w:r w:rsidRPr="00894883">
              <w:t xml:space="preserve"> примеры с мерой ёмкости.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количественных представлений через решение практических задач на измерение ёмкости.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</w:rPr>
            </w:pPr>
            <w:r w:rsidRPr="00894883">
              <w:t>Мера массы - килограмм</w:t>
            </w:r>
            <w:r w:rsidRPr="00894883">
              <w:rPr>
                <w:b/>
              </w:rPr>
              <w:t xml:space="preserve">. </w:t>
            </w:r>
            <w:r w:rsidRPr="00894883">
              <w:t>Практическая работа</w:t>
            </w:r>
          </w:p>
          <w:p w:rsidR="00894883" w:rsidRPr="00894883" w:rsidRDefault="00894883" w:rsidP="00894883">
            <w:r w:rsidRPr="00894883">
              <w:rPr>
                <w:b/>
              </w:rPr>
              <w:t>Р.К. «Школьная столовая»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>килограмм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Упражнения, задачи с мерой массы.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количественных представлений через решение практических задач на измерение массы.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lang w:val="en-US"/>
              </w:rPr>
              <w:t xml:space="preserve">II </w:t>
            </w:r>
            <w:r w:rsidRPr="00894883">
              <w:rPr>
                <w:b/>
              </w:rPr>
              <w:t>четверть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</w:rPr>
            </w:pPr>
            <w:r w:rsidRPr="00894883">
              <w:rPr>
                <w:b/>
              </w:rPr>
              <w:t>Умножение и деление -31 ч.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</w:rPr>
              <w:t>Планируемые результаты:</w:t>
            </w:r>
            <w:r>
              <w:rPr>
                <w:b/>
              </w:rPr>
              <w:t xml:space="preserve"> </w:t>
            </w:r>
            <w:r w:rsidRPr="00894883">
              <w:t xml:space="preserve">взаимосвязь сложения и умножения, </w:t>
            </w:r>
            <w:proofErr w:type="gramStart"/>
            <w:r w:rsidRPr="00894883">
              <w:t>запись  и</w:t>
            </w:r>
            <w:proofErr w:type="gramEnd"/>
            <w:r w:rsidRPr="00894883">
              <w:t xml:space="preserve"> чтение действия умножения, название компонентов и результата действия умножения. Деление на равные части. Знак деления, чтение действия деления, название компонентов деления. Таблица умножения и деления чисел 2. 3, 4, 5, 6 в пределах 20. Взаимосвязь умножения и деления.</w:t>
            </w:r>
          </w:p>
        </w:tc>
      </w:tr>
      <w:tr w:rsid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37.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Умножение как сложение нескольких одинаковых слагаемых 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Умножение- сложение одинаковых слагаемых</w:t>
            </w:r>
          </w:p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Запись и чтение действия умножения. Замена сложения умножением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анализе и синтезе.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38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Замена сложения действием умножения.  Связь сложения и умножения.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Умножение- сложение одинаковых слагаемых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Запись и чтение действия умножения. Замена сложения умножением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произвольного внимания через упражнения в присчитывании групп предметов.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39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Запись и чтение действия умножения.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Множитель,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Запись и чтение действия умножения. Замена сложения умножением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анализе и синтезе.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Таблица умножения числа 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Множитель,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Составление таблицы умножения числа 2.Решение   примеров на умножение 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установлении закономерности и последовательности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Закрепление табличных случаев </w:t>
            </w:r>
            <w:proofErr w:type="gramStart"/>
            <w:r w:rsidRPr="00894883">
              <w:t>умножения  числа</w:t>
            </w:r>
            <w:proofErr w:type="gramEnd"/>
            <w:r w:rsidRPr="00894883">
              <w:t xml:space="preserve"> 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Таблица умножения числа 2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</w:t>
            </w:r>
            <w:proofErr w:type="gramStart"/>
            <w:r w:rsidRPr="00894883">
              <w:t>примеров ,</w:t>
            </w:r>
            <w:proofErr w:type="gramEnd"/>
            <w:r w:rsidRPr="00894883">
              <w:t xml:space="preserve"> задач , применяя знания таблицы умножения.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анализе и синтезе.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задач на нахождение произведения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 xml:space="preserve"> Р.К. Зелёные насаждения в городе.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Множитель,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</w:t>
            </w:r>
            <w:proofErr w:type="gramStart"/>
            <w:r w:rsidRPr="00894883">
              <w:t>примеров ,</w:t>
            </w:r>
            <w:proofErr w:type="gramEnd"/>
            <w:r w:rsidRPr="00894883">
              <w:t xml:space="preserve"> задач , применяя знания таблицы умножения.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различных способах решения задач.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Деление на равные части. Знак деления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Деление, знак деления.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Запись и чтение действия деления.</w:t>
            </w:r>
            <w:r w:rsidR="00552B75">
              <w:t xml:space="preserve"> </w:t>
            </w:r>
            <w:r w:rsidRPr="00894883">
              <w:t>Упражнения в делении предметов на равные части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разложении целого на части.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Таблица деления на 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Таблица деления на 2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таблицы деления на 2. Решение примеров, задач, применяя таблицу деления.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</w:t>
            </w:r>
            <w:proofErr w:type="gramStart"/>
            <w:r w:rsidRPr="00894883">
              <w:t>памяти  через</w:t>
            </w:r>
            <w:proofErr w:type="gramEnd"/>
            <w:r w:rsidRPr="00894883">
              <w:t xml:space="preserve"> упражнения в запоминание таблицы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Взаимосвязь  табличного</w:t>
            </w:r>
            <w:proofErr w:type="gramEnd"/>
            <w:r w:rsidRPr="00894883">
              <w:t xml:space="preserve">  умножения и деления.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Таблица умножения числа 2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использовании таблицы умножения для нахождения частного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</w:t>
            </w:r>
            <w:proofErr w:type="gramStart"/>
            <w:r w:rsidRPr="00894883">
              <w:t>памяти  через</w:t>
            </w:r>
            <w:proofErr w:type="gramEnd"/>
            <w:r w:rsidRPr="00894883">
              <w:t xml:space="preserve"> упражнения в запоминание таблицы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 в 2 действия.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Разложили</w:t>
            </w:r>
          </w:p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положили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</w:t>
            </w:r>
            <w:proofErr w:type="gramStart"/>
            <w:r w:rsidRPr="00894883">
              <w:t>примеров ,</w:t>
            </w:r>
            <w:proofErr w:type="gramEnd"/>
            <w:r w:rsidRPr="00894883">
              <w:t xml:space="preserve"> задач , применяя знания таблицы умножения и деления числа 2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дифференциации понятий.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Таблица умножения числа 3   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Таблица умножения числа 3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Составление таблицы умножения числа 3.Решение   примеров на умножение 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анализе и синтезе.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48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Закрепление табличного умножения в решении примеров и задач.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Множитель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</w:t>
            </w:r>
            <w:proofErr w:type="gramStart"/>
            <w:r w:rsidRPr="00894883">
              <w:t>примеров ,</w:t>
            </w:r>
            <w:proofErr w:type="gramEnd"/>
            <w:r w:rsidRPr="00894883">
              <w:t xml:space="preserve"> задач , применяя знания таблицы умножения  числа 3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</w:t>
            </w:r>
            <w:proofErr w:type="gramStart"/>
            <w:r w:rsidRPr="00894883">
              <w:t>памяти  через</w:t>
            </w:r>
            <w:proofErr w:type="gramEnd"/>
            <w:r w:rsidRPr="00894883">
              <w:t xml:space="preserve"> упражнения в запоминание таблицы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49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Таблица деления на 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proofErr w:type="gramStart"/>
            <w:r w:rsidRPr="00894883">
              <w:rPr>
                <w:i/>
              </w:rPr>
              <w:t>Делимое  делитель</w:t>
            </w:r>
            <w:proofErr w:type="gramEnd"/>
            <w:r w:rsidRPr="00894883">
              <w:rPr>
                <w:i/>
              </w:rPr>
              <w:t xml:space="preserve">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таблицы деления на 3. Решение примеров, задач, применяя таблицу деления.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</w:t>
            </w:r>
            <w:proofErr w:type="gramStart"/>
            <w:r w:rsidRPr="00894883">
              <w:t>памяти  через</w:t>
            </w:r>
            <w:proofErr w:type="gramEnd"/>
            <w:r w:rsidRPr="00894883">
              <w:t xml:space="preserve"> упражнения в запоминание таблицы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Практические упражнения в запоминании таблицы деления на 3.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proofErr w:type="gramStart"/>
            <w:r w:rsidRPr="00894883">
              <w:rPr>
                <w:i/>
              </w:rPr>
              <w:t>Делимое  делитель</w:t>
            </w:r>
            <w:proofErr w:type="gramEnd"/>
            <w:r w:rsidRPr="00894883">
              <w:rPr>
                <w:i/>
              </w:rPr>
              <w:t xml:space="preserve">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использовании таблицы умножения для нахождения частного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запоминание таблицы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Закрепление табличного деления и умножения в решении примеров и задач. Самостоятельная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Множитель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Работа над ошибками.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>Таблица умножения числа 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Множитель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</w:t>
            </w:r>
            <w:r w:rsidR="00552B75">
              <w:t>о</w:t>
            </w:r>
            <w:r w:rsidRPr="00894883">
              <w:t>к Составление таблицы умножения числа 4.Решение   примеров на умножение числа 4.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  <w:p w:rsidR="00894883" w:rsidRPr="00894883" w:rsidRDefault="00894883" w:rsidP="00894883">
            <w:pPr>
              <w:snapToGrid w:val="0"/>
            </w:pP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Таблица деления на 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proofErr w:type="gramStart"/>
            <w:r w:rsidRPr="00894883">
              <w:rPr>
                <w:i/>
              </w:rPr>
              <w:t>Делимое  делитель</w:t>
            </w:r>
            <w:proofErr w:type="gramEnd"/>
            <w:r w:rsidRPr="00894883">
              <w:rPr>
                <w:i/>
              </w:rPr>
              <w:t xml:space="preserve">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таблицы деления на 4. Решение примеров, задач, применяя таблицу деления.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запоминание таблицы.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>Развитие фразовой речи через упражнения в составлении задач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Практические упражнения в запоминании таблицы деления на 4. РК Пассажирский транспорт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Разделили</w:t>
            </w:r>
          </w:p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 xml:space="preserve"> разложили, раздали, положили   поровну.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использовании таблицы умножения для нахождения частного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фразовой речи через расширение словаря путём введения в речь новых слов и выражений.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Таблица умножения чисел 5 и 6.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Множитель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Составление таблицы умножения числа 5, 6.Решение   примеров на умножение 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анализе и синтезе.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Таблицы деления на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 xml:space="preserve"> 5 и 6.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proofErr w:type="gramStart"/>
            <w:r w:rsidRPr="00894883">
              <w:rPr>
                <w:i/>
              </w:rPr>
              <w:t>Делимое  делитель</w:t>
            </w:r>
            <w:proofErr w:type="gramEnd"/>
            <w:r w:rsidRPr="00894883">
              <w:rPr>
                <w:i/>
              </w:rPr>
              <w:t xml:space="preserve">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таблицы деления на 5, 6. Решение примеров, задач, применяя таблицу деления.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практические упражнения в запоминании таблицы.</w:t>
            </w:r>
          </w:p>
          <w:p w:rsidR="00894883" w:rsidRPr="00894883" w:rsidRDefault="00894883" w:rsidP="00894883">
            <w:pPr>
              <w:snapToGrid w:val="0"/>
            </w:pP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57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Закрепление знаний таблицы умножения </w:t>
            </w:r>
            <w:proofErr w:type="gramStart"/>
            <w:r w:rsidRPr="00894883">
              <w:t>и  деления</w:t>
            </w:r>
            <w:proofErr w:type="gramEnd"/>
            <w:r w:rsidRPr="00894883">
              <w:t xml:space="preserve"> на 5 и 6 в решении примеров и задач.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proofErr w:type="gramStart"/>
            <w:r w:rsidRPr="00894883">
              <w:rPr>
                <w:i/>
              </w:rPr>
              <w:t>Разделили,  разложили</w:t>
            </w:r>
            <w:proofErr w:type="gramEnd"/>
            <w:r w:rsidRPr="00894883">
              <w:rPr>
                <w:i/>
              </w:rPr>
              <w:t>, раздали, положили   поровну.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использовании таблицы умножения для нахождения частного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Таблица умножения и деление чисел 7, 8, 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proofErr w:type="gramStart"/>
            <w:r w:rsidRPr="00894883">
              <w:rPr>
                <w:i/>
              </w:rPr>
              <w:t>Делимое  делитель</w:t>
            </w:r>
            <w:proofErr w:type="gramEnd"/>
            <w:r w:rsidRPr="00894883">
              <w:rPr>
                <w:i/>
              </w:rPr>
              <w:t xml:space="preserve"> частное</w:t>
            </w:r>
            <w:r w:rsidR="00552B75">
              <w:rPr>
                <w:i/>
              </w:rPr>
              <w:t xml:space="preserve"> </w:t>
            </w:r>
            <w:r w:rsidRPr="00894883">
              <w:rPr>
                <w:i/>
              </w:rPr>
              <w:t>Множитель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таблиц умножения и деления чисел 7, 8, 9.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практические упражнения в запоминании таблицы.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59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Закрепление знаний о табличном умножении и делении в решении примеров и задач.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proofErr w:type="gramStart"/>
            <w:r w:rsidRPr="00894883">
              <w:rPr>
                <w:i/>
              </w:rPr>
              <w:t>Делимое  делитель</w:t>
            </w:r>
            <w:proofErr w:type="gramEnd"/>
            <w:r w:rsidRPr="00894883">
              <w:rPr>
                <w:i/>
              </w:rPr>
              <w:t xml:space="preserve"> частное</w:t>
            </w:r>
            <w:r w:rsidR="00552B75">
              <w:rPr>
                <w:i/>
              </w:rPr>
              <w:t xml:space="preserve">  </w:t>
            </w:r>
            <w:r w:rsidRPr="00894883">
              <w:rPr>
                <w:i/>
              </w:rPr>
              <w:t>Множитель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использовании таблицы умножения для нахождения частного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Подготовка к контрольной работе №3 за 2 четверть по теме: «Умножение и деление в пределах 20»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Выполнение различных заданий на закрепление табличных случаев умножения и деления в пределах 20.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дифференциации понятий.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Контрольная работа №3 за 2 четверть по теме: Умножение и деление в пределах 20»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Работа над ошибками по теме: </w:t>
            </w:r>
            <w:proofErr w:type="gramStart"/>
            <w:r w:rsidRPr="00894883">
              <w:t>« Умножение</w:t>
            </w:r>
            <w:proofErr w:type="gramEnd"/>
            <w:r w:rsidRPr="00894883">
              <w:t xml:space="preserve"> и деление в пределах 20».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Табличное умножение и деления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ошибки. Работа над пробелами знаний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практические упражнения в запоминании таблицы.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Знакомство с решением </w:t>
            </w:r>
            <w:proofErr w:type="gramStart"/>
            <w:r w:rsidRPr="00894883">
              <w:t>задач  на</w:t>
            </w:r>
            <w:proofErr w:type="gramEnd"/>
            <w:r w:rsidRPr="00894883">
              <w:t xml:space="preserve"> нахождение стоимости.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 xml:space="preserve"> Практическая работа. Р.К.Торговля в городе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Цена, количество, стоимость.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задач. Решение различных заданий на нахождение стоимости одинаковых предметов.</w:t>
            </w:r>
          </w:p>
          <w:p w:rsidR="00894883" w:rsidRPr="00894883" w:rsidRDefault="00894883" w:rsidP="00894883">
            <w:pPr>
              <w:snapToGrid w:val="0"/>
            </w:pP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понимания зависимости между величинами.</w:t>
            </w:r>
          </w:p>
          <w:p w:rsidR="00894883" w:rsidRPr="00894883" w:rsidRDefault="00894883" w:rsidP="00894883">
            <w:pPr>
              <w:snapToGrid w:val="0"/>
            </w:pP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Решение задач на нахождение стоимости.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Цена, количество, стоимость.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задач. Решение различных заданий на нахождение стоимости одинаковых предметов.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дифференциации понятий.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65</w:t>
            </w:r>
          </w:p>
          <w:p w:rsidR="00894883" w:rsidRPr="00894883" w:rsidRDefault="00894883" w:rsidP="00894883">
            <w:pPr>
              <w:snapToGrid w:val="0"/>
            </w:pPr>
          </w:p>
          <w:p w:rsidR="00894883" w:rsidRPr="00894883" w:rsidRDefault="00894883" w:rsidP="00894883">
            <w:pPr>
              <w:snapToGrid w:val="0"/>
            </w:pP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Повторение. Таблица умножения и деления чисел 2, 3, 4, </w:t>
            </w:r>
            <w:proofErr w:type="gramStart"/>
            <w:r w:rsidRPr="00894883">
              <w:t>5,  6</w:t>
            </w:r>
            <w:proofErr w:type="gramEnd"/>
            <w:r w:rsidRPr="00894883">
              <w:t>, 7, 8, 9.</w:t>
            </w:r>
          </w:p>
          <w:p w:rsidR="00894883" w:rsidRPr="00894883" w:rsidRDefault="00894883" w:rsidP="00894883">
            <w:pPr>
              <w:snapToGrid w:val="0"/>
            </w:pP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Выполнение различных заданий на закрепление табличных случаев умножения и деления в пределах 20.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дифференциации понятий.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Повторение. Решение примеров и задач, включая все действия.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Порядок действий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Выполнение различных заданий на закрепление табличных случаев умножения и деления в пределах 20.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практические упражнения в запоминании таблицы.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  <w:p w:rsidR="00894883" w:rsidRPr="00894883" w:rsidRDefault="00894883" w:rsidP="00894883">
            <w:pPr>
              <w:snapToGrid w:val="0"/>
            </w:pPr>
            <w:r w:rsidRPr="00894883">
              <w:t>67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 изученного: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>Примеры на порядок действия.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  <w:p w:rsidR="00894883" w:rsidRPr="00894883" w:rsidRDefault="00894883" w:rsidP="00894883">
            <w:pPr>
              <w:snapToGrid w:val="0"/>
              <w:jc w:val="center"/>
            </w:pPr>
          </w:p>
          <w:p w:rsidR="00894883" w:rsidRPr="00894883" w:rsidRDefault="00894883" w:rsidP="00894883">
            <w:pPr>
              <w:snapToGrid w:val="0"/>
              <w:jc w:val="center"/>
            </w:pPr>
          </w:p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i/>
              </w:rPr>
              <w:t>Порядок действий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Выполнение различных заданий на закрепление табличных случаев умножения и деления в пределах 20.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эмоционально-волевой сферы 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552B75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</w:rPr>
              <w:t>3 четверть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 xml:space="preserve">Сотня. Нумерация -13ч 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Планируемые результаты:</w:t>
            </w:r>
            <w:r>
              <w:rPr>
                <w:b/>
                <w:bCs/>
              </w:rPr>
              <w:t xml:space="preserve"> </w:t>
            </w:r>
            <w:r w:rsidRPr="00894883">
              <w:rPr>
                <w:bCs/>
              </w:rPr>
              <w:t xml:space="preserve">Числовой </w:t>
            </w:r>
            <w:proofErr w:type="gramStart"/>
            <w:r w:rsidRPr="00894883">
              <w:rPr>
                <w:bCs/>
              </w:rPr>
              <w:t>ряд  1</w:t>
            </w:r>
            <w:proofErr w:type="gramEnd"/>
            <w:r w:rsidRPr="00894883">
              <w:rPr>
                <w:bCs/>
              </w:rPr>
              <w:t xml:space="preserve">-100 в прямом и обратном порядке. Получение полных двузначных чисел из десятков и единиц. Разложение полных </w:t>
            </w:r>
            <w:proofErr w:type="spellStart"/>
            <w:r w:rsidRPr="00894883">
              <w:rPr>
                <w:bCs/>
              </w:rPr>
              <w:t>дузначных</w:t>
            </w:r>
            <w:proofErr w:type="spellEnd"/>
            <w:r w:rsidRPr="00894883">
              <w:rPr>
                <w:bCs/>
              </w:rPr>
              <w:t xml:space="preserve"> </w:t>
            </w:r>
            <w:proofErr w:type="gramStart"/>
            <w:r w:rsidRPr="00894883">
              <w:rPr>
                <w:bCs/>
              </w:rPr>
              <w:t>чисел  на</w:t>
            </w:r>
            <w:proofErr w:type="gramEnd"/>
            <w:r w:rsidRPr="00894883">
              <w:rPr>
                <w:bCs/>
              </w:rPr>
              <w:t xml:space="preserve"> десятки и единицы. Понятие разряда сравнение чисел.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  Сотня.  Сравнение круглых десятков.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Круглые десятки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Получение круглых </w:t>
            </w:r>
            <w:proofErr w:type="gramStart"/>
            <w:r w:rsidRPr="00894883">
              <w:t>десятков,  чтение</w:t>
            </w:r>
            <w:proofErr w:type="gramEnd"/>
            <w:r w:rsidRPr="00894883">
              <w:t xml:space="preserve"> и запись круглых десятков</w:t>
            </w:r>
          </w:p>
          <w:p w:rsidR="00894883" w:rsidRPr="00894883" w:rsidRDefault="00894883" w:rsidP="00894883"/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количественных представлений через упражнения в практической деятельности.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69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Сложение и вычитание круглых десятков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Круглые десятки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Комментирование  предметно</w:t>
            </w:r>
            <w:proofErr w:type="gramEnd"/>
            <w:r w:rsidRPr="00894883">
              <w:t>- практической деятельности.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установление сходства и различия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Поразрядное сравнение круглых десятков и единиц.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Десятки</w:t>
            </w:r>
          </w:p>
          <w:p w:rsidR="00894883" w:rsidRPr="00894883" w:rsidRDefault="00894883" w:rsidP="00894883">
            <w:pPr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единицы</w:t>
            </w:r>
          </w:p>
          <w:p w:rsidR="00894883" w:rsidRPr="00894883" w:rsidRDefault="00894883" w:rsidP="00894883">
            <w:r w:rsidRPr="00894883">
              <w:rPr>
                <w:b/>
                <w:bCs/>
                <w:i/>
              </w:rPr>
              <w:t>разряды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Получение и разложение полных двузначных чисел на десятки и единицы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установлении сходства и различия.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Десятичный состав чисел в пределе 100.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разряды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Получение и разложение полных двузначных чисел на десятки и единицы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анализе и синтезе.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72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Числовой </w:t>
            </w:r>
            <w:proofErr w:type="gramStart"/>
            <w:r w:rsidRPr="00894883">
              <w:t>ряд  1</w:t>
            </w:r>
            <w:proofErr w:type="gramEnd"/>
            <w:r w:rsidRPr="00894883">
              <w:t>-100.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Числовой ряд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Чтение и запись чисел по порядку, вразброс.</w:t>
            </w:r>
            <w:r w:rsidR="00552B75">
              <w:t xml:space="preserve"> </w:t>
            </w:r>
            <w:r w:rsidRPr="00894883">
              <w:t xml:space="preserve">Заполнение </w:t>
            </w:r>
            <w:proofErr w:type="gramStart"/>
            <w:r w:rsidRPr="00894883">
              <w:t>таблицы  «</w:t>
            </w:r>
            <w:proofErr w:type="gramEnd"/>
            <w:r w:rsidRPr="00894883">
              <w:t xml:space="preserve"> Первая сотня.»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установлении последовательности.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Присчитывание и отсчитывание по 1 и по 10 на счётах.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Числовой ряд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Чтение и запись чисел по порядку, вразброс.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сравнении.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Нумерация </w:t>
            </w:r>
            <w:proofErr w:type="gramStart"/>
            <w:r w:rsidRPr="00894883">
              <w:t>чисел  1</w:t>
            </w:r>
            <w:proofErr w:type="gramEnd"/>
            <w:r w:rsidRPr="00894883">
              <w:t>-100.Числа предыдущие и последующие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Числа предыдущие и последующие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Чтение и запись чисел по порядку, вразброс.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сравнении.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Присчитывание и отсчитывание по1, по2,</w:t>
            </w:r>
          </w:p>
          <w:p w:rsidR="00894883" w:rsidRPr="00894883" w:rsidRDefault="00894883" w:rsidP="00894883">
            <w:pPr>
              <w:rPr>
                <w:lang w:val="en-US"/>
              </w:rPr>
            </w:pPr>
            <w:r w:rsidRPr="00894883">
              <w:t xml:space="preserve"> равными группами по    3, 4, 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  <w:i/>
              </w:rPr>
              <w:t>присчитывание</w:t>
            </w:r>
          </w:p>
          <w:p w:rsidR="00894883" w:rsidRPr="00894883" w:rsidRDefault="00894883" w:rsidP="00894883">
            <w:pPr>
              <w:rPr>
                <w:b/>
                <w:bCs/>
              </w:rPr>
            </w:pPr>
          </w:p>
          <w:p w:rsidR="00894883" w:rsidRPr="00894883" w:rsidRDefault="00894883" w:rsidP="00894883">
            <w:pPr>
              <w:rPr>
                <w:b/>
                <w:bCs/>
              </w:rPr>
            </w:pPr>
          </w:p>
          <w:p w:rsidR="00894883" w:rsidRPr="00894883" w:rsidRDefault="00894883" w:rsidP="00894883">
            <w:pPr>
              <w:jc w:val="center"/>
              <w:rPr>
                <w:b/>
                <w:b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Чтение и запись чисел по порядку, вразброс.</w:t>
            </w:r>
            <w:r w:rsidR="00552B75">
              <w:t xml:space="preserve"> </w:t>
            </w:r>
            <w:r w:rsidRPr="00894883">
              <w:t>Работа со счётами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долговременной памяти через упражнения в запоминании ряда числовых множеств.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lang w:val="en-US"/>
              </w:rPr>
            </w:pPr>
            <w:r w:rsidRPr="00894883">
              <w:t>Уравнивание числовых множеств.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уравнивание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Упражнения на сравнение чисел 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сравнении.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</w:rPr>
            </w:pPr>
            <w:r w:rsidRPr="00894883">
              <w:t>Числа чётные и нечётные.</w:t>
            </w:r>
          </w:p>
          <w:p w:rsidR="00894883" w:rsidRPr="00894883" w:rsidRDefault="00894883" w:rsidP="00894883">
            <w:r w:rsidRPr="00894883">
              <w:rPr>
                <w:b/>
              </w:rPr>
              <w:t xml:space="preserve">Р.К. </w:t>
            </w:r>
            <w:proofErr w:type="gramStart"/>
            <w:r w:rsidRPr="00894883">
              <w:rPr>
                <w:b/>
              </w:rPr>
              <w:t>« Нумерация</w:t>
            </w:r>
            <w:proofErr w:type="gramEnd"/>
            <w:r w:rsidRPr="00894883">
              <w:rPr>
                <w:b/>
              </w:rPr>
              <w:t xml:space="preserve"> домов по моей улице».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Чётные</w:t>
            </w:r>
          </w:p>
          <w:p w:rsidR="00894883" w:rsidRPr="00894883" w:rsidRDefault="00894883" w:rsidP="00894883">
            <w:r w:rsidRPr="00894883">
              <w:rPr>
                <w:b/>
                <w:bCs/>
                <w:i/>
              </w:rPr>
              <w:t>нечётные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Деление чисел на 2 группы.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памяти через формирование умения делить объекты по заданному </w:t>
            </w:r>
            <w:proofErr w:type="gramStart"/>
            <w:r w:rsidRPr="00894883">
              <w:t>основанию..</w:t>
            </w:r>
            <w:proofErr w:type="gramEnd"/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Обобщение по теме: «Нумерация»</w:t>
            </w:r>
          </w:p>
          <w:p w:rsidR="00894883" w:rsidRPr="00894883" w:rsidRDefault="00894883" w:rsidP="00894883">
            <w:r w:rsidRPr="00894883">
              <w:t xml:space="preserve">Подготовка к </w:t>
            </w:r>
            <w:proofErr w:type="gramStart"/>
            <w:r w:rsidRPr="00894883">
              <w:t>проверочной  работе</w:t>
            </w:r>
            <w:proofErr w:type="gramEnd"/>
            <w:r w:rsidRPr="00894883"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Числовой ряд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Чтение и запись чисел по порядку, вразброс.   Работа со счётами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дифференциации понятий.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79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Проверочная работа по теме: «Нумерация»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Работа над ошибками по теме: </w:t>
            </w:r>
            <w:proofErr w:type="gramStart"/>
            <w:r w:rsidRPr="00894883">
              <w:t>« Нумерация</w:t>
            </w:r>
            <w:proofErr w:type="gramEnd"/>
            <w:r w:rsidRPr="00894883">
              <w:t>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ошибки.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proofErr w:type="gramStart"/>
            <w:r w:rsidRPr="00894883">
              <w:rPr>
                <w:b/>
                <w:bCs/>
              </w:rPr>
              <w:lastRenderedPageBreak/>
              <w:t>Числа ,</w:t>
            </w:r>
            <w:proofErr w:type="gramEnd"/>
            <w:r w:rsidRPr="00894883">
              <w:rPr>
                <w:b/>
                <w:bCs/>
              </w:rPr>
              <w:t xml:space="preserve"> полученные при измерении.- 9 ч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Планируемый результат:</w:t>
            </w:r>
            <w:r>
              <w:rPr>
                <w:b/>
                <w:bCs/>
              </w:rPr>
              <w:t xml:space="preserve"> </w:t>
            </w:r>
            <w:r w:rsidRPr="00894883">
              <w:rPr>
                <w:bCs/>
              </w:rPr>
              <w:t xml:space="preserve">записывать числа, полученные при </w:t>
            </w:r>
            <w:proofErr w:type="gramStart"/>
            <w:r w:rsidRPr="00894883">
              <w:rPr>
                <w:bCs/>
              </w:rPr>
              <w:t>измерении  двумя</w:t>
            </w:r>
            <w:proofErr w:type="gramEnd"/>
            <w:r w:rsidRPr="00894883">
              <w:rPr>
                <w:bCs/>
              </w:rPr>
              <w:t xml:space="preserve"> мерами, определять время по часам. Построение окружности с помощью циркуля</w:t>
            </w:r>
            <w:r>
              <w:rPr>
                <w:bCs/>
              </w:rPr>
              <w:t xml:space="preserve"> </w:t>
            </w:r>
            <w:r w:rsidRPr="00894883">
              <w:rPr>
                <w:bCs/>
              </w:rPr>
              <w:t>разных радиусов.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Меры длины.</w:t>
            </w:r>
          </w:p>
          <w:p w:rsidR="00894883" w:rsidRPr="00894883" w:rsidRDefault="00894883" w:rsidP="00894883">
            <w:pPr>
              <w:rPr>
                <w:lang w:val="en-US"/>
              </w:rPr>
            </w:pPr>
            <w:r w:rsidRPr="00894883">
              <w:t>Соотношения меры длины. 1см, 1дм, 1м.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Метр</w:t>
            </w:r>
          </w:p>
          <w:p w:rsidR="00894883" w:rsidRPr="00894883" w:rsidRDefault="00894883" w:rsidP="00894883">
            <w:pPr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Дециметр</w:t>
            </w:r>
          </w:p>
          <w:p w:rsidR="00894883" w:rsidRPr="00894883" w:rsidRDefault="00894883" w:rsidP="00894883">
            <w:r w:rsidRPr="00894883">
              <w:rPr>
                <w:b/>
                <w:bCs/>
                <w:i/>
              </w:rPr>
              <w:t>сантиметр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измерении и черчении заданных отрезков.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запоминание соотношений мер длины.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Практическая работа с мерами длины.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отрезки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измерении и черчении заданных отрезков.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пространственных представлений через практические упражнения в измерении и построении отрезков.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</w:rPr>
            </w:pPr>
            <w:r w:rsidRPr="00894883">
              <w:t>Меры времени. 1</w:t>
            </w:r>
            <w:proofErr w:type="gramStart"/>
            <w:r w:rsidRPr="00894883">
              <w:t xml:space="preserve">ч,  </w:t>
            </w:r>
            <w:proofErr w:type="spellStart"/>
            <w:r w:rsidRPr="00894883">
              <w:t>сут</w:t>
            </w:r>
            <w:proofErr w:type="spellEnd"/>
            <w:r w:rsidRPr="00894883">
              <w:t>.,</w:t>
            </w:r>
            <w:proofErr w:type="gramEnd"/>
            <w:r w:rsidRPr="00894883">
              <w:t xml:space="preserve"> 1год. Соотношение мер времени.</w:t>
            </w:r>
          </w:p>
          <w:p w:rsidR="00894883" w:rsidRPr="00894883" w:rsidRDefault="00894883" w:rsidP="00894883">
            <w:r w:rsidRPr="00894883">
              <w:rPr>
                <w:b/>
              </w:rPr>
              <w:t>Р.К. «Режим дня»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Работа с циферблатом в определении времени.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временных представлений через решение практических задач на измерение времени.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Окружность. Круг.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Циркуль, центр, радиус, окружность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Практическая работа в построении </w:t>
            </w:r>
            <w:proofErr w:type="gramStart"/>
            <w:r w:rsidRPr="00894883">
              <w:t>окружности ,</w:t>
            </w:r>
            <w:proofErr w:type="gramEnd"/>
            <w:r w:rsidRPr="00894883">
              <w:t xml:space="preserve"> сравнение с кругом.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зрительного восприятия через упражнения в различении новых форм.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lang w:val="en-US"/>
              </w:rPr>
            </w:pPr>
            <w:r w:rsidRPr="00894883">
              <w:t>Построение окружности с помощью циркуля по заданному радиусу. 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</w:rPr>
            </w:pPr>
            <w:r w:rsidRPr="00894883">
              <w:rPr>
                <w:b/>
                <w:bCs/>
                <w:i/>
              </w:rPr>
              <w:t xml:space="preserve"> центр, радиус, окружность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</w:rPr>
              <w:t xml:space="preserve"> </w:t>
            </w:r>
            <w:r w:rsidRPr="00894883">
              <w:t xml:space="preserve">Практическая работа в построении </w:t>
            </w:r>
            <w:proofErr w:type="gramStart"/>
            <w:r w:rsidRPr="00894883">
              <w:t>окружности ,</w:t>
            </w:r>
            <w:proofErr w:type="gramEnd"/>
            <w:r w:rsidRPr="00894883">
              <w:t xml:space="preserve"> сравнение с кругом.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моторных навыков через упражнения в построении окружности.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Углы. Практическая работа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Прямой</w:t>
            </w:r>
          </w:p>
          <w:p w:rsidR="00894883" w:rsidRPr="00894883" w:rsidRDefault="00894883" w:rsidP="00894883">
            <w:pPr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Тупой</w:t>
            </w:r>
          </w:p>
          <w:p w:rsidR="00894883" w:rsidRPr="00894883" w:rsidRDefault="00894883" w:rsidP="00894883">
            <w:pPr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Острый</w:t>
            </w:r>
          </w:p>
          <w:p w:rsidR="00894883" w:rsidRPr="00894883" w:rsidRDefault="00894883" w:rsidP="00894883">
            <w:pPr>
              <w:rPr>
                <w:b/>
                <w:bCs/>
                <w:i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Построение разных видов углов. Сравнение углов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зрительного восприятия через упражнения в различении новых форм.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87</w:t>
            </w:r>
          </w:p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lang w:val="en-US"/>
              </w:rPr>
            </w:pPr>
            <w:r w:rsidRPr="00894883">
              <w:t>Обобщение по теме: «Меры длины, времени». Подготовка к проверочной работе.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Дециметр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сутки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Сравнение мер длины, времени. Преобразование мер длины, времени.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упражнения в дифференциации понятий.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88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Проверочная работа по теме: «Меры длины, времени.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89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Работа над ошибками по теме: «Меры длины, времени».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 xml:space="preserve">Соотношение мер 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ошибки.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Сложение и вычитание в пределах 100 без перехода через разряд. -18ч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Планируемые результаты:</w:t>
            </w:r>
            <w:r>
              <w:rPr>
                <w:b/>
                <w:bCs/>
              </w:rPr>
              <w:t xml:space="preserve"> </w:t>
            </w:r>
            <w:r w:rsidRPr="00894883">
              <w:rPr>
                <w:bCs/>
              </w:rPr>
              <w:t>Выполнять сложение и вычитание чисел в пределах 100 без перехода через разряд разных приёмов.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Сложение и вычитание круглых десятков.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десятки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примеров, задач на сложение и вычитание круглых десятков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фразовой речи через формирование умения сопровождать свои действия речью.</w:t>
            </w:r>
          </w:p>
          <w:p w:rsidR="00894883" w:rsidRPr="00894883" w:rsidRDefault="00894883" w:rsidP="00894883"/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Скобки. Порядок выполнения действий в примерах со скобками.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скобки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 на порядок действий со скобками.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Коррекция долговременной памяти </w:t>
            </w:r>
            <w:proofErr w:type="gramStart"/>
            <w:r w:rsidRPr="00894883">
              <w:t>через  приёмы</w:t>
            </w:r>
            <w:proofErr w:type="gramEnd"/>
            <w:r w:rsidRPr="00894883">
              <w:t xml:space="preserve"> в осознанном запоминании правила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примеров с неизвестными числами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Уменьшаемое</w:t>
            </w:r>
          </w:p>
          <w:p w:rsidR="00894883" w:rsidRPr="00894883" w:rsidRDefault="00894883" w:rsidP="00894883">
            <w:pPr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Вычитаемое</w:t>
            </w:r>
          </w:p>
          <w:p w:rsidR="00894883" w:rsidRPr="00894883" w:rsidRDefault="00894883" w:rsidP="00894883">
            <w:pPr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Слагаемое</w:t>
            </w:r>
          </w:p>
          <w:p w:rsidR="00894883" w:rsidRPr="00894883" w:rsidRDefault="00894883" w:rsidP="00894883">
            <w:r w:rsidRPr="00894883">
              <w:rPr>
                <w:b/>
                <w:bCs/>
                <w:i/>
              </w:rPr>
              <w:t>Краткая запись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в подборе неизвестных чисел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устанавливать зависимость между величинами.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Сложение и вычитание круглых десятков и однозначных чисел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Круглые десятки</w:t>
            </w:r>
          </w:p>
          <w:p w:rsidR="00894883" w:rsidRPr="00894883" w:rsidRDefault="00894883" w:rsidP="00894883">
            <w:r w:rsidRPr="00894883">
              <w:rPr>
                <w:b/>
                <w:bCs/>
                <w:i/>
              </w:rPr>
              <w:t>Однозначные числа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Знакомство и закрепление приёма сложения </w:t>
            </w:r>
            <w:proofErr w:type="gramStart"/>
            <w:r w:rsidRPr="00894883">
              <w:t>вида  50</w:t>
            </w:r>
            <w:proofErr w:type="gramEnd"/>
            <w:r w:rsidRPr="00894883">
              <w:t>+6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фразовой речи через формирование умения сопровождать свои действия речью.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Сложение и вычитание двузначных и однозначных чисел   64+3, 63-2.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Двузначные и однозначные числа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Комментирование  предметно</w:t>
            </w:r>
            <w:proofErr w:type="gramEnd"/>
            <w:r w:rsidRPr="00894883">
              <w:t>- практической деятельности.</w:t>
            </w:r>
            <w:r w:rsidR="009B03DB">
              <w:t xml:space="preserve"> </w:t>
            </w:r>
            <w:r w:rsidRPr="00894883">
              <w:t>Отработка приёма различными способами: счёты, палочки, присчитывание, отсчитывание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фразовой речи через формирование умения сопровождать свои действия речью.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Сложение </w:t>
            </w:r>
            <w:proofErr w:type="gramStart"/>
            <w:r w:rsidRPr="00894883">
              <w:t>и  вычитание</w:t>
            </w:r>
            <w:proofErr w:type="gramEnd"/>
            <w:r w:rsidRPr="00894883">
              <w:t xml:space="preserve">  круглых десятков и двузначных чисел 57+40, 57-40.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Отработка приёма различными способами: счёты, палочки, присчитывание, отсчитывание.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фразовой речи через формирование умения сопровождать свои действия речью.</w:t>
            </w:r>
          </w:p>
          <w:p w:rsidR="00894883" w:rsidRPr="00894883" w:rsidRDefault="00894883" w:rsidP="00894883"/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96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lang w:val="en-US"/>
              </w:rPr>
            </w:pPr>
            <w:r w:rsidRPr="00894883">
              <w:t>Сложение двузначных    чисел.  42+25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Отработка приёма различными способами: счёты, палочки, присчитывание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раскладывать целое на составные части.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lang w:val="en-US"/>
              </w:rPr>
            </w:pPr>
            <w:r w:rsidRPr="00894883">
              <w:t>Вычитание двузначных чисел вида 58-27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Уменьшаемое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вычитаемое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Отработка приёма различными способами: счёты, палочки, отсчитывание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раскладывать целое на составные части.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lang w:val="en-US"/>
              </w:rPr>
            </w:pPr>
            <w:r w:rsidRPr="00894883">
              <w:t>Вычитание вида 48-38; 48-45.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Уменьшаемое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вычитаемое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Отработка приёма различными способами: счёты, палочки, отсчитывание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раскладывать целое на составные части.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99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Получение круглых </w:t>
            </w:r>
            <w:proofErr w:type="gramStart"/>
            <w:r w:rsidRPr="00894883">
              <w:t>десятков  и</w:t>
            </w:r>
            <w:proofErr w:type="gramEnd"/>
            <w:r w:rsidRPr="00894883">
              <w:t xml:space="preserve"> сотни сложением двузначного числа с однозначным  38+2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Отработка приёма различными способами: счёты, палочки, присчитывание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раскладывать целое на составные части.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lang w:val="en-US"/>
              </w:rPr>
            </w:pPr>
            <w:r w:rsidRPr="00894883">
              <w:t>Получение круглых десятков и сотни сложением двух двузначных чисел. 38+42 и 58+42.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</w:rPr>
            </w:pPr>
            <w:r w:rsidRPr="00894883">
              <w:rPr>
                <w:b/>
                <w:bCs/>
              </w:rPr>
              <w:t>слагаемое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Отработка приёма различными способами: счёты, палочки, присчитывание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раскладывать целое на составные части.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</w:rPr>
            </w:pPr>
            <w:r w:rsidRPr="00894883">
              <w:t>Вычитание вида 40-6, 100-7, 100-67</w:t>
            </w:r>
          </w:p>
          <w:p w:rsidR="00894883" w:rsidRPr="00894883" w:rsidRDefault="00894883" w:rsidP="009B03DB">
            <w:r w:rsidRPr="00894883">
              <w:rPr>
                <w:b/>
              </w:rPr>
              <w:t xml:space="preserve">Р.К. «Киоски </w:t>
            </w:r>
            <w:r w:rsidR="009B03DB">
              <w:rPr>
                <w:b/>
              </w:rPr>
              <w:t>Рос</w:t>
            </w:r>
            <w:r w:rsidRPr="00894883">
              <w:rPr>
                <w:b/>
              </w:rPr>
              <w:t>печать»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Уменьшаемое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вычитаемое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Отработка приёма различными способами: счёты, палочки, отсчитывание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умения последовательно выполнять счётные операции</w:t>
            </w:r>
          </w:p>
          <w:p w:rsidR="00894883" w:rsidRPr="00894883" w:rsidRDefault="00894883" w:rsidP="00894883"/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102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Закрепление изученных приёмов вычислений. </w:t>
            </w:r>
            <w:proofErr w:type="gramStart"/>
            <w:r w:rsidRPr="00894883">
              <w:t>.Подготовка</w:t>
            </w:r>
            <w:proofErr w:type="gramEnd"/>
            <w:r w:rsidRPr="00894883">
              <w:t xml:space="preserve"> к контрольной работе.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выбирать способ решения, аргументировать.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осознанности выбираемых действий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Контрольная работа № 4 за </w:t>
            </w:r>
            <w:r w:rsidRPr="00894883">
              <w:rPr>
                <w:lang w:val="en-US"/>
              </w:rPr>
              <w:t>III</w:t>
            </w:r>
            <w:r w:rsidRPr="00894883">
              <w:t xml:space="preserve"> четверть по теме: «Сложение и вычитание в пределах 100 без перехода через разряд»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Работа над ошибками по </w:t>
            </w:r>
            <w:proofErr w:type="gramStart"/>
            <w:r w:rsidRPr="00894883">
              <w:t>теме:  «</w:t>
            </w:r>
            <w:proofErr w:type="gramEnd"/>
            <w:r w:rsidRPr="00894883">
              <w:t>Приёмы сложения и вычитания в пределах  100 без перехода через разряд.»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rPr>
                <w:lang w:val="en-US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ошибки.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 пройденного материала.</w:t>
            </w:r>
            <w:r>
              <w:t xml:space="preserve"> </w:t>
            </w:r>
            <w:r w:rsidRPr="00894883">
              <w:t>Нумерация первой сотни.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сотня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Чтение и запись чисел по порядку, вразброс.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осознанности выбираемых действий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Повторение. Числа, полученные при измерении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Меры длины, массы, времени.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Запись ,</w:t>
            </w:r>
            <w:proofErr w:type="gramEnd"/>
            <w:r w:rsidRPr="00894883">
              <w:t xml:space="preserve"> преобразование, сравнения, сложение и вычитание  в пределах 100 изученных приёмов.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осознанности выбираемых действий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Повторение. Геометрический материал.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Окружность,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894883">
              <w:rPr>
                <w:b/>
                <w:bCs/>
                <w:i/>
                <w:iCs/>
              </w:rPr>
              <w:t>радиус круг. углы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Практическая работа в черчении геометрических фигур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осознанности выбираемых действий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4 четверть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73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 xml:space="preserve">Числа, полученные при счете </w:t>
            </w:r>
            <w:proofErr w:type="gramStart"/>
            <w:r w:rsidRPr="00894883">
              <w:rPr>
                <w:b/>
                <w:bCs/>
                <w:i/>
                <w:iCs/>
              </w:rPr>
              <w:t>и  измерении</w:t>
            </w:r>
            <w:proofErr w:type="gramEnd"/>
            <w:r w:rsidRPr="00894883">
              <w:rPr>
                <w:b/>
                <w:bCs/>
                <w:i/>
                <w:iCs/>
              </w:rPr>
              <w:t>. :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108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Меры стоимости.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Рубли</w:t>
            </w:r>
          </w:p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копейки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монеты, бумажные деньги-купюры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Сравнение мер стоимости. Преобразование. Виды денег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формирование осознанности выбираемых действий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109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Цена, количество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t>стоимость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</w:rPr>
              <w:t>Цена, количество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стоимость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Различие между ценой количеством и стоимостью.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количественных представлений через упражнения в распознавании мер стоимости.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Вычисление стоимости на основе зависимости между ценой количеством и стоимостью</w:t>
            </w:r>
          </w:p>
          <w:p w:rsidR="00894883" w:rsidRPr="00894883" w:rsidRDefault="00894883" w:rsidP="00894883"/>
          <w:p w:rsidR="00894883" w:rsidRPr="00894883" w:rsidRDefault="00894883" w:rsidP="00894883">
            <w:pPr>
              <w:rPr>
                <w:i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Цена, количество, стоимость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задач на нахождение стоимости. Составление таблицы нахождение стоимости одинаковых по </w:t>
            </w:r>
            <w:proofErr w:type="gramStart"/>
            <w:r w:rsidRPr="00894883">
              <w:t>цене  предметов</w:t>
            </w:r>
            <w:proofErr w:type="gramEnd"/>
            <w:r w:rsidRPr="00894883">
              <w:t>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количественных представлений через упражнения в распознавании мер стоимости.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задач </w:t>
            </w:r>
            <w:proofErr w:type="gramStart"/>
            <w:r w:rsidRPr="00894883">
              <w:t>на  нахождении</w:t>
            </w:r>
            <w:proofErr w:type="gramEnd"/>
            <w:r w:rsidRPr="00894883">
              <w:t xml:space="preserve"> стоимости  и остатка.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Цена, количество, стоимость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Игра в магазин. Запись дей</w:t>
            </w:r>
            <w:r w:rsidR="009B03DB">
              <w:t>с</w:t>
            </w:r>
            <w:r w:rsidRPr="00894883">
              <w:t>твий, вычисление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Развитие мыслительной деятельности через анализ решения задачи.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Сравнение мер стоимости.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Монета</w:t>
            </w:r>
          </w:p>
          <w:p w:rsidR="00894883" w:rsidRPr="00894883" w:rsidRDefault="00894883" w:rsidP="00894883">
            <w:r w:rsidRPr="00894883">
              <w:rPr>
                <w:b/>
                <w:bCs/>
                <w:i/>
                <w:iCs/>
              </w:rPr>
              <w:t>Бумажные деньги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по сравнению мер стоимости.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мыслительной деятельности через сравнение величин.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Меры длины. измерение и черчение. 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  <w:rPr>
                <w:b/>
                <w:i/>
              </w:rPr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i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Меры длины</w:t>
            </w:r>
          </w:p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метр сантиметр дециметр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proofErr w:type="gramStart"/>
            <w:r w:rsidRPr="00894883">
              <w:t>Измерение,  черчение</w:t>
            </w:r>
            <w:proofErr w:type="gramEnd"/>
            <w:r w:rsidRPr="00894883">
              <w:t xml:space="preserve"> отрезков заданной длины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Развитие мелкой моторики через измерение и </w:t>
            </w:r>
            <w:proofErr w:type="gramStart"/>
            <w:r w:rsidRPr="00894883">
              <w:t>черчение  отрезков</w:t>
            </w:r>
            <w:proofErr w:type="gramEnd"/>
            <w:r w:rsidRPr="00894883">
              <w:t>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Сравнение мер длины.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  <w:rPr>
                <w:b/>
                <w:i/>
              </w:rPr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i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Дм, см, м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Упражнения на сравнения мер длины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Развитие мышления через сравнение мер длины.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Сложение и вычитание мер длины.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Дм, см, м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Решение </w:t>
            </w:r>
            <w:proofErr w:type="gramStart"/>
            <w:r w:rsidRPr="00894883">
              <w:t>примеров  с</w:t>
            </w:r>
            <w:proofErr w:type="gramEnd"/>
            <w:r w:rsidRPr="00894883">
              <w:t xml:space="preserve"> мерами времени используя изученные приёмы сложения и вычитания в пределах 100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узнавание наименований мер длины.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Решение задач с мерами длины.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метр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Составление и решение задач с мерами длины.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Развитие мыслительной деятельности через анализ решения задачи.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Меры времени минута. </w:t>
            </w:r>
            <w:proofErr w:type="gramStart"/>
            <w:r w:rsidRPr="00894883">
              <w:t>Соотношение  1</w:t>
            </w:r>
            <w:proofErr w:type="gramEnd"/>
            <w:r w:rsidRPr="00894883">
              <w:t xml:space="preserve">ч=60мин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минута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Ощущение времени минуты, что можно сделать за минуту. Час.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временных представлений.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118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Меры </w:t>
            </w:r>
            <w:proofErr w:type="gramStart"/>
            <w:r w:rsidRPr="00894883">
              <w:t>времени  сутки</w:t>
            </w:r>
            <w:proofErr w:type="gramEnd"/>
            <w:r w:rsidRPr="00894883">
              <w:t>. Соотношение 24ч=1сут.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сутки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Различение продолжительности суток, часа.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временных представлений.</w:t>
            </w:r>
          </w:p>
          <w:p w:rsidR="00894883" w:rsidRPr="00894883" w:rsidRDefault="00894883" w:rsidP="00894883"/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lastRenderedPageBreak/>
              <w:t>119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Меры времени год. </w:t>
            </w:r>
          </w:p>
          <w:p w:rsidR="00894883" w:rsidRPr="00894883" w:rsidRDefault="00894883" w:rsidP="00894883">
            <w:r w:rsidRPr="00894883">
              <w:t>Соотношение 12мес.=1год.  Календарь.</w:t>
            </w:r>
            <w:r w:rsidR="009B03DB">
              <w:t xml:space="preserve"> </w:t>
            </w:r>
            <w:r w:rsidRPr="00894883">
              <w:t>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Месяц</w:t>
            </w:r>
          </w:p>
          <w:p w:rsidR="00894883" w:rsidRPr="00894883" w:rsidRDefault="00894883" w:rsidP="00894883">
            <w:pPr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Год</w:t>
            </w:r>
          </w:p>
          <w:p w:rsidR="00894883" w:rsidRPr="00894883" w:rsidRDefault="00894883" w:rsidP="00894883">
            <w:r w:rsidRPr="00894883">
              <w:rPr>
                <w:b/>
                <w:bCs/>
                <w:i/>
                <w:iCs/>
              </w:rPr>
              <w:t>календарь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Работа с табелем- календарём.</w:t>
            </w:r>
          </w:p>
          <w:p w:rsidR="00894883" w:rsidRPr="00894883" w:rsidRDefault="00894883" w:rsidP="00894883">
            <w:r w:rsidRPr="00894883">
              <w:t>Практическая работа.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временных представлений.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120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Меры времени. Определение времени по часам с </w:t>
            </w:r>
            <w:proofErr w:type="gramStart"/>
            <w:r w:rsidRPr="00894883">
              <w:t>точностью  до</w:t>
            </w:r>
            <w:proofErr w:type="gramEnd"/>
            <w:r w:rsidRPr="00894883">
              <w:t xml:space="preserve"> 5 мин. Практическая работа. 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rPr>
                <w:i/>
                <w:iCs/>
              </w:rPr>
              <w:t>Час минута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Практическая работа с циферблатом, умение пользоваться часами.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временных представлений.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121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Обобщение по теме: «Числа, полученные </w:t>
            </w:r>
            <w:proofErr w:type="gramStart"/>
            <w:r w:rsidRPr="00894883">
              <w:t>при  измерении</w:t>
            </w:r>
            <w:proofErr w:type="gramEnd"/>
            <w:r w:rsidRPr="00894883">
              <w:t>»</w:t>
            </w:r>
          </w:p>
          <w:p w:rsidR="00894883" w:rsidRPr="00894883" w:rsidRDefault="00894883" w:rsidP="00894883">
            <w:r w:rsidRPr="00894883">
              <w:t>Подготовка к проверочной работе.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  <w:i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Применение знаний мер, полученных при измерении при решении задач и примеров.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памяти через узнавание по наименованию мер стоимости, длины, времени.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122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 xml:space="preserve">Проверочная работа по </w:t>
            </w:r>
            <w:proofErr w:type="gramStart"/>
            <w:r w:rsidRPr="00894883">
              <w:t>теме:  «</w:t>
            </w:r>
            <w:proofErr w:type="gramEnd"/>
            <w:r w:rsidRPr="00894883">
              <w:t>Числа, полученные при измерении».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  <w:i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стремления достичь поставленной цели.</w:t>
            </w:r>
          </w:p>
        </w:tc>
      </w:tr>
      <w:tr w:rsidR="00894883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123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Работа над ошибками.</w:t>
            </w:r>
          </w:p>
          <w:p w:rsidR="00894883" w:rsidRPr="00894883" w:rsidRDefault="00894883" w:rsidP="008948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  <w:rPr>
                <w:i/>
                <w:i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Учить анализировать свои ошибки.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883" w:rsidRPr="00894883" w:rsidRDefault="00894883" w:rsidP="00894883">
            <w:pPr>
              <w:snapToGrid w:val="0"/>
            </w:pPr>
            <w:r w:rsidRPr="00894883">
              <w:t>Коррекция эмоционально-волевой сферы через формирование адекватной самооценки.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124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rPr>
                <w:b/>
              </w:rPr>
            </w:pPr>
            <w:r w:rsidRPr="00894883">
              <w:t>Деление на равные части.</w:t>
            </w:r>
          </w:p>
          <w:p w:rsidR="00014470" w:rsidRPr="00894883" w:rsidRDefault="00014470" w:rsidP="00B55F67">
            <w:r w:rsidRPr="00894883">
              <w:rPr>
                <w:b/>
              </w:rPr>
              <w:t>РК В нашем саду.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Равные части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Практическая работа по делению на равные части предметов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Развитие мышления через </w:t>
            </w:r>
            <w:proofErr w:type="gramStart"/>
            <w:r w:rsidRPr="00894883">
              <w:t>осмысливание  условия</w:t>
            </w:r>
            <w:proofErr w:type="gramEnd"/>
            <w:r w:rsidRPr="00894883">
              <w:t xml:space="preserve"> задачи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Деление по содержанию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По содержанию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Практическая </w:t>
            </w:r>
            <w:proofErr w:type="gramStart"/>
            <w:r w:rsidRPr="00894883">
              <w:t>работа  по</w:t>
            </w:r>
            <w:proofErr w:type="gramEnd"/>
            <w:r w:rsidRPr="00894883">
              <w:t xml:space="preserve"> делению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Развитие мышления через </w:t>
            </w:r>
            <w:proofErr w:type="gramStart"/>
            <w:r w:rsidRPr="00894883">
              <w:t>осмысливание  условия</w:t>
            </w:r>
            <w:proofErr w:type="gramEnd"/>
            <w:r w:rsidRPr="00894883">
              <w:t xml:space="preserve"> задачи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126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Обобщение деления на равные части и по содержанию.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Равные части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Применение знаний </w:t>
            </w:r>
            <w:proofErr w:type="gramStart"/>
            <w:r w:rsidRPr="00894883">
              <w:t>видов  деления</w:t>
            </w:r>
            <w:proofErr w:type="gramEnd"/>
            <w:r w:rsidRPr="00894883">
              <w:t xml:space="preserve"> при решении задач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Развитие мышления через сравнение видов задач.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127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Решение задач на деление на равные части и по содержанию.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По содержанию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Учить выбирать способ решения, аргументировать.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мыслительной деятельности через формирование осознанности выбираемых действий.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lastRenderedPageBreak/>
              <w:t>128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Повторение.  Решение составных </w:t>
            </w:r>
            <w:proofErr w:type="gramStart"/>
            <w:r w:rsidRPr="00894883">
              <w:t>задач  с</w:t>
            </w:r>
            <w:proofErr w:type="gramEnd"/>
            <w:r w:rsidRPr="00894883">
              <w:t xml:space="preserve"> действиями 1 и 2 ступени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Составные задачи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Составление условий задач по краткой записи, по решению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Развитие мышления через </w:t>
            </w:r>
            <w:proofErr w:type="gramStart"/>
            <w:r w:rsidRPr="00894883">
              <w:t>осмысливание  условия</w:t>
            </w:r>
            <w:proofErr w:type="gramEnd"/>
            <w:r w:rsidRPr="00894883">
              <w:t xml:space="preserve"> задачи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129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Табличные случаи умножения и деления.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Таблица умножения и деления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Рассказ таблицы в парах.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Развитие свойств памяти через упражнения в запоминании таблицы. 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130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Порядок действий в примерах, включая все действия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894883">
              <w:rPr>
                <w:b/>
                <w:bCs/>
                <w:i/>
                <w:iCs/>
              </w:rPr>
              <w:t>1 ступень</w:t>
            </w:r>
          </w:p>
          <w:p w:rsidR="00014470" w:rsidRPr="00894883" w:rsidRDefault="00014470" w:rsidP="00B55F67">
            <w:r w:rsidRPr="00894883">
              <w:rPr>
                <w:b/>
                <w:bCs/>
                <w:i/>
                <w:iCs/>
              </w:rPr>
              <w:t>2 ступень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Правила порядка действий в примерах разных ступеней и со скобками.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памяти в знании правила порядка действий.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131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Порядок   </w:t>
            </w:r>
            <w:proofErr w:type="gramStart"/>
            <w:r w:rsidRPr="00894883">
              <w:t>действий  в</w:t>
            </w:r>
            <w:proofErr w:type="gramEnd"/>
            <w:r w:rsidRPr="00894883">
              <w:t xml:space="preserve"> примерах со скобками.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Правила порядка действий в примерах разных ступеней и со скобками.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памяти в знании правила порядка действий.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132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Взаимное положение геометрических фигур на плоскости.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Пересекающиеся геометрические фигуры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Составление предложений о взаимном положении геометрических фигур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пространственного восприятия.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133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rPr>
                <w:b/>
              </w:rPr>
            </w:pPr>
            <w:r w:rsidRPr="00894883">
              <w:t>Сложение и вычитание в пределах 100.</w:t>
            </w:r>
          </w:p>
          <w:p w:rsidR="00014470" w:rsidRPr="00894883" w:rsidRDefault="00014470" w:rsidP="00B55F67">
            <w:r w:rsidRPr="00894883">
              <w:rPr>
                <w:b/>
              </w:rPr>
              <w:t>РК.  В библиотеке»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rPr>
                <w:b/>
                <w:bCs/>
                <w:i/>
                <w:iCs/>
              </w:rPr>
              <w:t>Порядок действий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Словесное объяснение приёмов сложения и вычитания в пределах 100.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мыслительной деятельности через понятие разряда.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1F5521">
            <w:pPr>
              <w:snapToGrid w:val="0"/>
            </w:pPr>
            <w:r w:rsidRPr="00894883">
              <w:t>13</w:t>
            </w:r>
            <w:r w:rsidR="001F5521">
              <w:t>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Повторение.  Решение составных </w:t>
            </w:r>
            <w:proofErr w:type="gramStart"/>
            <w:r w:rsidRPr="00894883">
              <w:t>задач ,</w:t>
            </w:r>
            <w:proofErr w:type="gramEnd"/>
            <w:r w:rsidRPr="00894883">
              <w:t xml:space="preserve"> включая деление на равные части и по содержанию.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Деление на части</w:t>
            </w:r>
          </w:p>
          <w:p w:rsidR="00014470" w:rsidRPr="00894883" w:rsidRDefault="00014470" w:rsidP="00B55F67">
            <w:r w:rsidRPr="00894883">
              <w:rPr>
                <w:b/>
                <w:bCs/>
                <w:i/>
              </w:rPr>
              <w:t>Деление по содержанию.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proofErr w:type="gramStart"/>
            <w:r w:rsidRPr="00894883">
              <w:t>Понимание  условия</w:t>
            </w:r>
            <w:proofErr w:type="gramEnd"/>
            <w:r w:rsidRPr="00894883">
              <w:t xml:space="preserve"> задачи, представление ситуации, пересказ условия задачи.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мыслительной деятельности через формирование умения устанавливать зависимость между величинами.</w:t>
            </w:r>
          </w:p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1F5521" w:rsidP="00B55F67">
            <w:pPr>
              <w:snapToGrid w:val="0"/>
            </w:pPr>
            <w:r>
              <w:t>135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Решение примеров </w:t>
            </w:r>
            <w:proofErr w:type="gramStart"/>
            <w:r w:rsidRPr="00894883">
              <w:t>и  задач</w:t>
            </w:r>
            <w:proofErr w:type="gramEnd"/>
            <w:r w:rsidRPr="00894883">
              <w:t xml:space="preserve"> с числами, полученные при измерении.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Меры времени</w:t>
            </w:r>
          </w:p>
          <w:p w:rsidR="00014470" w:rsidRPr="00894883" w:rsidRDefault="00014470" w:rsidP="00B55F67">
            <w:pPr>
              <w:rPr>
                <w:b/>
                <w:bCs/>
              </w:rPr>
            </w:pPr>
            <w:r w:rsidRPr="00894883">
              <w:rPr>
                <w:b/>
                <w:bCs/>
                <w:i/>
              </w:rPr>
              <w:t>Меры стоимости</w:t>
            </w:r>
          </w:p>
          <w:p w:rsidR="00014470" w:rsidRPr="00894883" w:rsidRDefault="00014470" w:rsidP="00B55F67">
            <w:pPr>
              <w:rPr>
                <w:b/>
                <w:b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Применение знаний мер, полученных при измерении при решении задач и примеров.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памяти через знание соотношение чисел, полученных при измерении.</w:t>
            </w:r>
          </w:p>
          <w:p w:rsidR="00014470" w:rsidRPr="00894883" w:rsidRDefault="00014470" w:rsidP="00B55F67"/>
        </w:tc>
      </w:tr>
      <w:tr w:rsidR="00014470" w:rsidRPr="00894883" w:rsidTr="00552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1F5521">
            <w:pPr>
              <w:snapToGrid w:val="0"/>
            </w:pPr>
            <w:r w:rsidRPr="00894883">
              <w:t>1</w:t>
            </w:r>
            <w:r w:rsidR="001F5521">
              <w:t>36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Повторение. Нумерация </w:t>
            </w:r>
            <w:proofErr w:type="gramStart"/>
            <w:r w:rsidRPr="00894883">
              <w:t>чисел  в</w:t>
            </w:r>
            <w:proofErr w:type="gramEnd"/>
            <w:r w:rsidRPr="00894883">
              <w:t xml:space="preserve"> пределах 100.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jc w:val="center"/>
            </w:pPr>
            <w:r w:rsidRPr="00894883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Разряды</w:t>
            </w:r>
          </w:p>
          <w:p w:rsidR="00014470" w:rsidRPr="00894883" w:rsidRDefault="00014470" w:rsidP="00B55F67">
            <w:pPr>
              <w:rPr>
                <w:b/>
                <w:bCs/>
                <w:i/>
              </w:rPr>
            </w:pPr>
            <w:r w:rsidRPr="00894883">
              <w:rPr>
                <w:b/>
                <w:bCs/>
                <w:i/>
              </w:rPr>
              <w:t>Десятки</w:t>
            </w:r>
          </w:p>
          <w:p w:rsidR="00014470" w:rsidRPr="00894883" w:rsidRDefault="00014470" w:rsidP="00B55F67">
            <w:r w:rsidRPr="00894883">
              <w:rPr>
                <w:b/>
                <w:bCs/>
                <w:i/>
              </w:rPr>
              <w:t>единицы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 xml:space="preserve">Запись чисел в пределах 100. Сравнение </w:t>
            </w:r>
            <w:proofErr w:type="gramStart"/>
            <w:r w:rsidRPr="00894883">
              <w:t>чисел ,</w:t>
            </w:r>
            <w:proofErr w:type="gramEnd"/>
            <w:r w:rsidRPr="00894883">
              <w:t xml:space="preserve"> приёмы сложен</w:t>
            </w:r>
            <w:r>
              <w:t>и</w:t>
            </w:r>
            <w:r w:rsidRPr="00894883">
              <w:t>я и вычитания.</w:t>
            </w:r>
          </w:p>
        </w:tc>
        <w:tc>
          <w:tcPr>
            <w:tcW w:w="3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894883" w:rsidRDefault="00014470" w:rsidP="00B55F67">
            <w:pPr>
              <w:snapToGrid w:val="0"/>
            </w:pPr>
            <w:r w:rsidRPr="00894883">
              <w:t>Коррекция памяти через упражнения в назывании нумерации чисел.</w:t>
            </w:r>
          </w:p>
        </w:tc>
      </w:tr>
    </w:tbl>
    <w:p w:rsidR="000004AE" w:rsidRDefault="000004AE" w:rsidP="006A51B6">
      <w:pPr>
        <w:ind w:left="360"/>
        <w:jc w:val="both"/>
        <w:rPr>
          <w:b/>
        </w:rPr>
      </w:pPr>
    </w:p>
    <w:p w:rsidR="000004AE" w:rsidRDefault="000004AE" w:rsidP="006A51B6">
      <w:pPr>
        <w:ind w:left="360"/>
        <w:jc w:val="both"/>
        <w:rPr>
          <w:b/>
        </w:rPr>
      </w:pPr>
      <w:r>
        <w:rPr>
          <w:b/>
        </w:rPr>
        <w:t>4 класс</w:t>
      </w:r>
    </w:p>
    <w:p w:rsidR="00014470" w:rsidRDefault="00014470" w:rsidP="006A51B6">
      <w:pPr>
        <w:ind w:left="360"/>
        <w:jc w:val="both"/>
        <w:rPr>
          <w:b/>
        </w:rPr>
      </w:pPr>
    </w:p>
    <w:tbl>
      <w:tblPr>
        <w:tblW w:w="15310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708"/>
        <w:gridCol w:w="3530"/>
        <w:gridCol w:w="706"/>
        <w:gridCol w:w="19"/>
        <w:gridCol w:w="829"/>
        <w:gridCol w:w="19"/>
        <w:gridCol w:w="2240"/>
        <w:gridCol w:w="19"/>
        <w:gridCol w:w="3511"/>
        <w:gridCol w:w="19"/>
        <w:gridCol w:w="3651"/>
        <w:gridCol w:w="53"/>
      </w:tblGrid>
      <w:tr w:rsidR="00014470" w:rsidTr="001F5521">
        <w:trPr>
          <w:gridBefore w:val="1"/>
          <w:wBefore w:w="6" w:type="dxa"/>
        </w:trPr>
        <w:tc>
          <w:tcPr>
            <w:tcW w:w="708" w:type="dxa"/>
          </w:tcPr>
          <w:p w:rsidR="00014470" w:rsidRDefault="00014470" w:rsidP="00B55F6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3530" w:type="dxa"/>
          </w:tcPr>
          <w:p w:rsidR="00014470" w:rsidRDefault="00014470" w:rsidP="00B55F6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725" w:type="dxa"/>
            <w:gridSpan w:val="2"/>
          </w:tcPr>
          <w:p w:rsidR="00014470" w:rsidRDefault="00014470" w:rsidP="00B55F6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Кол. час</w:t>
            </w:r>
          </w:p>
        </w:tc>
        <w:tc>
          <w:tcPr>
            <w:tcW w:w="848" w:type="dxa"/>
            <w:gridSpan w:val="2"/>
          </w:tcPr>
          <w:p w:rsidR="00014470" w:rsidRDefault="00014470" w:rsidP="00B55F6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59" w:type="dxa"/>
            <w:gridSpan w:val="2"/>
          </w:tcPr>
          <w:p w:rsidR="00014470" w:rsidRDefault="00014470" w:rsidP="00B55F6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3530" w:type="dxa"/>
            <w:gridSpan w:val="2"/>
          </w:tcPr>
          <w:p w:rsidR="00014470" w:rsidRDefault="00014470" w:rsidP="00B55F6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3704" w:type="dxa"/>
            <w:gridSpan w:val="2"/>
          </w:tcPr>
          <w:p w:rsidR="00014470" w:rsidRDefault="00014470" w:rsidP="00B55F6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Коррекционная работа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470" w:rsidRDefault="00014470" w:rsidP="00B55F67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 xml:space="preserve"> четверть </w:t>
            </w:r>
            <w:r w:rsidRPr="00014470">
              <w:rPr>
                <w:b/>
                <w:bCs/>
              </w:rPr>
              <w:t>36ч</w:t>
            </w:r>
          </w:p>
        </w:tc>
      </w:tr>
      <w:tr w:rsidR="00014470" w:rsidRPr="00894883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pStyle w:val="a6"/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014470">
              <w:rPr>
                <w:rFonts w:ascii="Times New Roman" w:hAnsi="Times New Roman"/>
                <w:b/>
                <w:bCs/>
                <w:sz w:val="24"/>
              </w:rPr>
              <w:t xml:space="preserve">Повторение. </w:t>
            </w:r>
            <w:proofErr w:type="gramStart"/>
            <w:r w:rsidRPr="00014470">
              <w:rPr>
                <w:rFonts w:ascii="Times New Roman" w:hAnsi="Times New Roman"/>
                <w:b/>
                <w:bCs/>
                <w:sz w:val="24"/>
              </w:rPr>
              <w:t>Сотня.-</w:t>
            </w:r>
            <w:proofErr w:type="gramEnd"/>
            <w:r w:rsidRPr="00014470">
              <w:rPr>
                <w:rFonts w:ascii="Times New Roman" w:hAnsi="Times New Roman"/>
                <w:b/>
                <w:bCs/>
                <w:sz w:val="24"/>
              </w:rPr>
              <w:t>16ч</w:t>
            </w:r>
          </w:p>
          <w:p w:rsidR="00014470" w:rsidRPr="00014470" w:rsidRDefault="00014470" w:rsidP="00B55F67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 w:rsidRPr="00014470">
              <w:rPr>
                <w:rFonts w:ascii="Times New Roman" w:hAnsi="Times New Roman"/>
                <w:b/>
                <w:bCs/>
                <w:sz w:val="24"/>
              </w:rPr>
              <w:t xml:space="preserve">Планируемые </w:t>
            </w:r>
            <w:proofErr w:type="gramStart"/>
            <w:r w:rsidRPr="00014470">
              <w:rPr>
                <w:rFonts w:ascii="Times New Roman" w:hAnsi="Times New Roman"/>
                <w:b/>
                <w:bCs/>
                <w:sz w:val="24"/>
              </w:rPr>
              <w:t xml:space="preserve">результаты:  </w:t>
            </w:r>
            <w:r w:rsidRPr="00014470">
              <w:rPr>
                <w:rFonts w:ascii="Times New Roman" w:hAnsi="Times New Roman"/>
                <w:bCs/>
                <w:sz w:val="24"/>
              </w:rPr>
              <w:t>знать</w:t>
            </w:r>
            <w:proofErr w:type="gramEnd"/>
            <w:r w:rsidRPr="00014470">
              <w:rPr>
                <w:rFonts w:ascii="Times New Roman" w:hAnsi="Times New Roman"/>
                <w:bCs/>
                <w:sz w:val="24"/>
              </w:rPr>
              <w:t xml:space="preserve">  нумерация чисел в пределах 100, сложение и вычитание в пределах 100 без перехода через разряд, сложение и вычитание в пределах 20 с переходом через разряд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Нумерация чисел в пределах 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Десятки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t xml:space="preserve"> единицы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 xml:space="preserve">Чтение и запись </w:t>
            </w:r>
            <w:proofErr w:type="gramStart"/>
            <w:r w:rsidRPr="00014470">
              <w:t>чисел .</w:t>
            </w:r>
            <w:proofErr w:type="gramEnd"/>
            <w:r w:rsidRPr="00014470">
              <w:t xml:space="preserve"> Получение двузначных чисел из десятков и единиц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Разрядная таблица чисел1-100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t>Нумерация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 xml:space="preserve"> таблица разрядов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Работа с таблицей разрядов, нахождение чисел, предыдущего, следующего чисел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Развитие зрительного </w:t>
            </w:r>
            <w:proofErr w:type="gramStart"/>
            <w:r w:rsidRPr="00014470">
              <w:t>восприятия  через</w:t>
            </w:r>
            <w:proofErr w:type="gramEnd"/>
            <w:r w:rsidRPr="00014470">
              <w:t xml:space="preserve"> сравнение количества предметов.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t>Сложение  в</w:t>
            </w:r>
            <w:proofErr w:type="gramEnd"/>
            <w:r w:rsidRPr="00014470">
              <w:t xml:space="preserve"> пределах 100 без  перехода через разряд.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Слагаемое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 xml:space="preserve">слагаемое 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Решение примеров на </w:t>
            </w:r>
            <w:proofErr w:type="gramStart"/>
            <w:r w:rsidRPr="00014470">
              <w:t>сложение .</w:t>
            </w:r>
            <w:proofErr w:type="gramEnd"/>
            <w:r w:rsidRPr="00014470">
              <w:t xml:space="preserve"> все приёмы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Развитие памяти через запоминание новых терминов.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Вычитание в пределах 100 без перехода через разряд.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i/>
                <w:iCs/>
              </w:rPr>
            </w:pPr>
            <w:r w:rsidRPr="00014470">
              <w:rPr>
                <w:i/>
                <w:iCs/>
              </w:rPr>
              <w:t>Уменьшаемое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i/>
                <w:iCs/>
              </w:rPr>
              <w:t xml:space="preserve"> вычитаемое 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Решение примеров на вычитание. Все приёмы.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Развитие памяти через запоминание новых терминов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Сложение и </w:t>
            </w:r>
            <w:proofErr w:type="gramStart"/>
            <w:r w:rsidRPr="00014470">
              <w:t>вычитание  с</w:t>
            </w:r>
            <w:proofErr w:type="gramEnd"/>
            <w:r w:rsidRPr="00014470">
              <w:t xml:space="preserve"> переходом через разряд в пределах 20.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Состав двузначных чисел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Устные </w:t>
            </w:r>
            <w:proofErr w:type="gramStart"/>
            <w:r w:rsidRPr="00014470">
              <w:t>вычисления  сложение</w:t>
            </w:r>
            <w:proofErr w:type="gramEnd"/>
            <w:r w:rsidRPr="00014470">
              <w:t xml:space="preserve"> и вычитания в пределах 20 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Коррекция мышления через анализ и сравнение чисел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Взаимосвязь сложения и вычитания.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rPr>
                <w:b/>
                <w:bCs/>
              </w:rPr>
              <w:t>Проверка сложения вычитанием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</w:rPr>
              <w:t>Проверка вычитания сложением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proofErr w:type="gramStart"/>
            <w:r w:rsidRPr="00014470">
              <w:t>Подбор  к</w:t>
            </w:r>
            <w:proofErr w:type="gramEnd"/>
            <w:r w:rsidRPr="00014470">
              <w:t xml:space="preserve"> примеру на сложение  2 примера на вычитание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мышления через анализ и сравнение чисел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Сравнение чисел в пределах 100.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Больше на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меньше на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Сравнение чисел, выражений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мышления через анализ и сравнение чисел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Меры стоимости.</w:t>
            </w:r>
          </w:p>
          <w:p w:rsidR="00014470" w:rsidRPr="00014470" w:rsidRDefault="00014470" w:rsidP="00B55F67">
            <w:r w:rsidRPr="00014470">
              <w:t>Соотношение 1р.=100к.</w:t>
            </w:r>
          </w:p>
          <w:p w:rsidR="00014470" w:rsidRPr="00014470" w:rsidRDefault="00014470" w:rsidP="00B55F67">
            <w:pPr>
              <w:rPr>
                <w:b/>
                <w:bCs/>
              </w:rPr>
            </w:pPr>
            <w:r w:rsidRPr="00014470">
              <w:t>Решение примеров.</w:t>
            </w:r>
          </w:p>
          <w:p w:rsidR="00014470" w:rsidRPr="00014470" w:rsidRDefault="00014470" w:rsidP="00B55F67">
            <w:r w:rsidRPr="00014470">
              <w:rPr>
                <w:b/>
                <w:bCs/>
              </w:rPr>
              <w:lastRenderedPageBreak/>
              <w:t xml:space="preserve">РК </w:t>
            </w:r>
            <w:proofErr w:type="gramStart"/>
            <w:r w:rsidRPr="00014470">
              <w:rPr>
                <w:b/>
                <w:bCs/>
              </w:rPr>
              <w:t>« Торговая</w:t>
            </w:r>
            <w:proofErr w:type="gramEnd"/>
            <w:r w:rsidRPr="00014470">
              <w:rPr>
                <w:b/>
                <w:bCs/>
              </w:rPr>
              <w:t xml:space="preserve"> сеть города»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lastRenderedPageBreak/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rPr>
                <w:b/>
                <w:bCs/>
                <w:i/>
                <w:iCs/>
              </w:rPr>
              <w:t>Рубли  копейки</w:t>
            </w:r>
            <w:proofErr w:type="gramEnd"/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 xml:space="preserve">Преобразование мер, сравнение мер стоимости. Решение </w:t>
            </w:r>
            <w:r w:rsidRPr="00014470">
              <w:lastRenderedPageBreak/>
              <w:t>примеров и задач с мерами стоимости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lang w:val="en-US"/>
              </w:rPr>
            </w:pPr>
            <w:r w:rsidRPr="00014470">
              <w:rPr>
                <w:bCs/>
              </w:rPr>
              <w:lastRenderedPageBreak/>
              <w:t xml:space="preserve">Коррекция внимания, </w:t>
            </w:r>
            <w:proofErr w:type="gramStart"/>
            <w:r w:rsidRPr="00014470">
              <w:rPr>
                <w:bCs/>
              </w:rPr>
              <w:t>сосредоточенности .</w:t>
            </w:r>
            <w:proofErr w:type="gramEnd"/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Меры длины: метр, дециметр, сантиметр</w:t>
            </w:r>
          </w:p>
          <w:p w:rsidR="00014470" w:rsidRPr="00014470" w:rsidRDefault="00014470" w:rsidP="00B55F67">
            <w:r w:rsidRPr="00014470">
              <w:t>Практическая работа по измерению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Метр </w:t>
            </w:r>
            <w:proofErr w:type="gramStart"/>
            <w:r w:rsidRPr="00014470">
              <w:t>дециметр  сантиметр</w:t>
            </w:r>
            <w:proofErr w:type="gramEnd"/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Измерение, черчение, сравнение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 xml:space="preserve"> решение задач и примеров с мерами длины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Развитие пространственной ориентировки через измерение и черчение отрезков.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Решение составных задач на нахождение суммы и остатка.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Сумма остаток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 xml:space="preserve">Решение задач с мерами </w:t>
            </w:r>
            <w:proofErr w:type="gramStart"/>
            <w:r w:rsidRPr="00014470">
              <w:t>стоимости .</w:t>
            </w:r>
            <w:proofErr w:type="gramEnd"/>
            <w:r w:rsidRPr="00014470">
              <w:t xml:space="preserve"> длины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 xml:space="preserve">Развитие мышления </w:t>
            </w:r>
            <w:proofErr w:type="gramStart"/>
            <w:r w:rsidRPr="00014470">
              <w:rPr>
                <w:bCs/>
              </w:rPr>
              <w:t>через  устанавливание</w:t>
            </w:r>
            <w:proofErr w:type="gramEnd"/>
            <w:r w:rsidRPr="00014470">
              <w:rPr>
                <w:bCs/>
              </w:rPr>
              <w:t xml:space="preserve"> последовательности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Закрепление приёмов сложения и вычитания в пределе 100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t>Подготовка к контрольной работе.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Порядок действия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Решение задач и примеров изученных видов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lang w:val="en-US"/>
              </w:rPr>
            </w:pPr>
            <w:r w:rsidRPr="00014470">
              <w:rPr>
                <w:bCs/>
              </w:rPr>
              <w:t xml:space="preserve">Коррекция индивидуальных </w:t>
            </w:r>
            <w:proofErr w:type="gramStart"/>
            <w:r w:rsidRPr="00014470">
              <w:rPr>
                <w:bCs/>
              </w:rPr>
              <w:t>пробелов  знаний</w:t>
            </w:r>
            <w:proofErr w:type="gramEnd"/>
            <w:r w:rsidRPr="00014470">
              <w:rPr>
                <w:bCs/>
              </w:rPr>
              <w:t>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Контрольная работа № 1 по теме «Повторение»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Выполнение заданий самостоятельно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эмоционально-волевой сферы через положительный настрой на работу.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9B03DB">
            <w:pPr>
              <w:snapToGrid w:val="0"/>
            </w:pPr>
            <w:r w:rsidRPr="00014470">
              <w:t>Работа над ошибками</w:t>
            </w:r>
            <w:r w:rsidR="009B03DB">
              <w:t xml:space="preserve"> п</w:t>
            </w:r>
            <w:r w:rsidRPr="00014470">
              <w:t>о теме: Повторение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Работа над пробелами знаний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индивидуальных пробелов в знаниях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Мера длины-миллиметр</w:t>
            </w:r>
          </w:p>
          <w:p w:rsidR="00014470" w:rsidRPr="00014470" w:rsidRDefault="00014470" w:rsidP="00B55F67">
            <w:r w:rsidRPr="00014470">
              <w:t>Соотношения мер длины.</w:t>
            </w:r>
          </w:p>
          <w:p w:rsidR="00014470" w:rsidRPr="00014470" w:rsidRDefault="00014470" w:rsidP="00B55F67">
            <w:r w:rsidRPr="00014470">
              <w:t>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миллиметр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Измерение, черчение, сравнение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 xml:space="preserve"> решение задач и примеров с мерами длины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Развитие пространственной ориентировки через измерение и черчение отрезков.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Закрепление знаний о мерах длины в решении задач и примеров.</w:t>
            </w:r>
          </w:p>
          <w:p w:rsidR="00014470" w:rsidRPr="00014470" w:rsidRDefault="00014470" w:rsidP="00B55F67">
            <w:r w:rsidRPr="00014470">
              <w:rPr>
                <w:b/>
                <w:bCs/>
              </w:rPr>
              <w:t>РК</w:t>
            </w:r>
            <w:r w:rsidRPr="00014470">
              <w:t xml:space="preserve"> </w:t>
            </w:r>
            <w:r w:rsidRPr="00014470">
              <w:rPr>
                <w:b/>
                <w:bCs/>
              </w:rPr>
              <w:t>«Строительство жилья»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миллиметр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Практическое применение мер длины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Развитие моторной ловкости через измерение и черчение отрезков заданной длины.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Углы. Многоугольники.</w:t>
            </w:r>
          </w:p>
          <w:p w:rsidR="00014470" w:rsidRPr="00014470" w:rsidRDefault="00014470" w:rsidP="00B55F67">
            <w:r w:rsidRPr="00014470">
              <w:t>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многоугольники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Черчение видов углов, многоугольников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Развитие мелкой моторики через черчение геометрических фигур.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014470">
            <w:pPr>
              <w:snapToGrid w:val="0"/>
              <w:rPr>
                <w:b/>
                <w:bCs/>
              </w:rPr>
            </w:pPr>
            <w:r w:rsidRPr="00014470">
              <w:rPr>
                <w:b/>
                <w:bCs/>
              </w:rPr>
              <w:t xml:space="preserve">Умножение и деление. </w:t>
            </w:r>
            <w:proofErr w:type="gramStart"/>
            <w:r w:rsidRPr="00014470">
              <w:rPr>
                <w:b/>
                <w:bCs/>
              </w:rPr>
              <w:t>Повторение.-</w:t>
            </w:r>
            <w:proofErr w:type="gramEnd"/>
            <w:r w:rsidRPr="00014470">
              <w:rPr>
                <w:b/>
                <w:bCs/>
              </w:rPr>
              <w:t>11ч</w:t>
            </w:r>
          </w:p>
          <w:p w:rsidR="00014470" w:rsidRPr="00014470" w:rsidRDefault="00014470" w:rsidP="00B55F67">
            <w:pPr>
              <w:snapToGrid w:val="0"/>
              <w:rPr>
                <w:bCs/>
              </w:rPr>
            </w:pPr>
            <w:r w:rsidRPr="00014470">
              <w:rPr>
                <w:b/>
                <w:bCs/>
              </w:rPr>
              <w:t>Планируемые результаты</w:t>
            </w:r>
            <w:r w:rsidRPr="00014470">
              <w:rPr>
                <w:bCs/>
              </w:rPr>
              <w:t>: повторить таблицу умножения и деления   чисел2-</w:t>
            </w:r>
            <w:proofErr w:type="gramStart"/>
            <w:r w:rsidRPr="00014470">
              <w:rPr>
                <w:bCs/>
              </w:rPr>
              <w:t>5  в</w:t>
            </w:r>
            <w:proofErr w:type="gramEnd"/>
            <w:r w:rsidRPr="00014470">
              <w:rPr>
                <w:bCs/>
              </w:rPr>
              <w:t xml:space="preserve"> пределах 20, взаимосвязь умножения и деления, меры ма</w:t>
            </w:r>
            <w:r>
              <w:rPr>
                <w:bCs/>
              </w:rPr>
              <w:t>с</w:t>
            </w:r>
            <w:r w:rsidRPr="00014470">
              <w:rPr>
                <w:bCs/>
              </w:rPr>
              <w:t>сы</w:t>
            </w:r>
            <w:r w:rsidRPr="00014470">
              <w:rPr>
                <w:b/>
                <w:bCs/>
              </w:rPr>
              <w:t>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lastRenderedPageBreak/>
              <w:t>17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Таблица умножения и деления на 2. Названия компонентов действия умножения и деления.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 w:rsidRPr="00014470"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Повторение таблицы умножения и деления числа 2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t>Решение примеров, применяя знание таблицы</w:t>
            </w:r>
          </w:p>
          <w:p w:rsidR="00014470" w:rsidRPr="00014470" w:rsidRDefault="00014470" w:rsidP="00B55F67">
            <w:pPr>
              <w:snapToGrid w:val="0"/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Cs/>
              </w:rPr>
            </w:pPr>
            <w:r w:rsidRPr="00014470">
              <w:rPr>
                <w:bCs/>
              </w:rPr>
              <w:t>Коррекция долговременной памяти через знания таблицы умножения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Таблица </w:t>
            </w:r>
            <w:proofErr w:type="gramStart"/>
            <w:r w:rsidRPr="00014470">
              <w:t>умножения  и</w:t>
            </w:r>
            <w:proofErr w:type="gramEnd"/>
            <w:r w:rsidRPr="00014470">
              <w:t xml:space="preserve"> деления на 3.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 w:rsidRPr="00014470"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Составление таблицы умножения и деления числа 3.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решение примеров,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долговременной памяти через знания таблицы умножения.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Таблица </w:t>
            </w:r>
            <w:proofErr w:type="gramStart"/>
            <w:r w:rsidRPr="00014470">
              <w:t>умножения  и</w:t>
            </w:r>
            <w:proofErr w:type="gramEnd"/>
            <w:r w:rsidRPr="00014470">
              <w:t xml:space="preserve">  деления  на 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 w:rsidRPr="00014470"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Составление таблицы умножения и деления числа 4.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решение примеров,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долговременной памяти через знания таблицы умножения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Таблица умножения </w:t>
            </w:r>
            <w:proofErr w:type="gramStart"/>
            <w:r w:rsidRPr="00014470">
              <w:t>и  деления</w:t>
            </w:r>
            <w:proofErr w:type="gramEnd"/>
            <w:r w:rsidRPr="00014470">
              <w:t xml:space="preserve"> на 5, 6.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 w:rsidRPr="00014470"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Составление таблицы умножения и деления числа 5.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решение примеров,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долговременной памяти через знания таблицы умножения.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Взаимосвязь   умножения и деления. Решение составных задач.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 w:rsidRPr="00014470"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Составление взаимо</w:t>
            </w:r>
            <w:r w:rsidR="009B03DB">
              <w:t>о</w:t>
            </w:r>
            <w:r w:rsidRPr="00014470">
              <w:t>братных примеров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устной речи через формирование умения строить фразу по образцу.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Порядок действий в примерах, содержащих действия 1 и 2 ступени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Порядок действий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 xml:space="preserve">Решение примеров на порядок действий, включая действия умножения и </w:t>
            </w:r>
            <w:proofErr w:type="gramStart"/>
            <w:r w:rsidRPr="00014470">
              <w:t>деления ,</w:t>
            </w:r>
            <w:proofErr w:type="gramEnd"/>
            <w:r w:rsidRPr="00014470">
              <w:t xml:space="preserve"> сложение и вычитание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мыслительной деятельности через формирование умения выполнять последовательность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Меры массы: килограмм, центнер. Соотношение.</w:t>
            </w:r>
          </w:p>
          <w:p w:rsidR="00014470" w:rsidRPr="00014470" w:rsidRDefault="00014470" w:rsidP="00B55F67">
            <w:pPr>
              <w:rPr>
                <w:b/>
                <w:bCs/>
              </w:rPr>
            </w:pPr>
            <w:r w:rsidRPr="00014470">
              <w:t>Практическая работа.</w:t>
            </w:r>
          </w:p>
          <w:p w:rsidR="00014470" w:rsidRPr="00014470" w:rsidRDefault="00014470" w:rsidP="00B55F67">
            <w:r w:rsidRPr="00014470">
              <w:rPr>
                <w:b/>
                <w:bCs/>
              </w:rPr>
              <w:t>РК</w:t>
            </w:r>
            <w:r w:rsidRPr="00014470">
              <w:t xml:space="preserve"> </w:t>
            </w:r>
            <w:r w:rsidRPr="00014470">
              <w:rPr>
                <w:b/>
                <w:bCs/>
              </w:rPr>
              <w:t>«Магазины города</w:t>
            </w:r>
            <w:r w:rsidRPr="00014470">
              <w:t>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Килограмм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центнер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Преобразование мер массы, сравнение, решение примеров и задач с мерами массы.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Развитие мыслительных операций: навыков соотносительного анализа: группировки.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Сравнение и преобразование мер массы.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Килограмм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центнер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Преобразование мер массы, сравнение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количественных представлений формирование понятий о новых мерах измерения.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lastRenderedPageBreak/>
              <w:t>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Решение задач и примеров   с мерами массы.</w:t>
            </w:r>
          </w:p>
          <w:p w:rsidR="00014470" w:rsidRPr="00014470" w:rsidRDefault="00014470" w:rsidP="00B55F67">
            <w:r w:rsidRPr="00014470">
              <w:rPr>
                <w:b/>
                <w:bCs/>
              </w:rPr>
              <w:t>РК «Продуктовые магазины»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Килограмм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центнер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решение примеров и задач с мерами массы.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мыслительной деятельности через формирование умения сравнивать различные меры массы.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Проверочная работа по теме: «Умножение и деление»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</w:rPr>
            </w:pPr>
            <w:r w:rsidRPr="00014470">
              <w:t>Формирование самостоятельности при выполнении работы.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Cs/>
              </w:rPr>
              <w:t>Коррекция волевой сферы через формирование умения осуществлять целенаправленность в работе, доводить начатое дело до конца.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Работа над ошибкам   по   теме: </w:t>
            </w:r>
            <w:proofErr w:type="gramStart"/>
            <w:r w:rsidRPr="00014470">
              <w:t>« Умножение</w:t>
            </w:r>
            <w:proofErr w:type="gramEnd"/>
            <w:r w:rsidRPr="00014470">
              <w:t xml:space="preserve"> и деление.»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Совершенствование прочности знаний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Ликвидация пробелов знаний.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014470">
            <w:pPr>
              <w:snapToGrid w:val="0"/>
              <w:rPr>
                <w:b/>
                <w:bCs/>
              </w:rPr>
            </w:pPr>
            <w:r w:rsidRPr="00014470">
              <w:rPr>
                <w:b/>
                <w:bCs/>
              </w:rPr>
              <w:t xml:space="preserve">Приёмы сложения и вычитания без перехода через разряд. </w:t>
            </w:r>
            <w:proofErr w:type="gramStart"/>
            <w:r w:rsidRPr="00014470">
              <w:rPr>
                <w:b/>
                <w:bCs/>
              </w:rPr>
              <w:t>Повторение.-</w:t>
            </w:r>
            <w:proofErr w:type="gramEnd"/>
            <w:r w:rsidRPr="00014470">
              <w:rPr>
                <w:b/>
                <w:bCs/>
              </w:rPr>
              <w:t>9ч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</w:rPr>
              <w:t xml:space="preserve">Планируемые </w:t>
            </w:r>
            <w:proofErr w:type="gramStart"/>
            <w:r w:rsidRPr="00014470">
              <w:rPr>
                <w:b/>
                <w:bCs/>
              </w:rPr>
              <w:t xml:space="preserve">результаты:  </w:t>
            </w:r>
            <w:r w:rsidRPr="00014470">
              <w:rPr>
                <w:bCs/>
              </w:rPr>
              <w:t>закрепить</w:t>
            </w:r>
            <w:proofErr w:type="gramEnd"/>
            <w:r w:rsidRPr="00014470">
              <w:rPr>
                <w:bCs/>
              </w:rPr>
              <w:t xml:space="preserve"> умение выполнять приёмы сложения и вычитания в пределах100 без перехода через разряд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Приём сложения вида 24+6, 24+16.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Слагаемое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 xml:space="preserve">слагаемое 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Выполнение устного приёма </w:t>
            </w:r>
            <w:proofErr w:type="gramStart"/>
            <w:r w:rsidRPr="00014470">
              <w:t>сложения  в</w:t>
            </w:r>
            <w:proofErr w:type="gramEnd"/>
            <w:r w:rsidRPr="00014470">
              <w:t xml:space="preserve"> сумме — круглый десяток 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Коррекция </w:t>
            </w:r>
            <w:proofErr w:type="gramStart"/>
            <w:r w:rsidRPr="00014470">
              <w:t>мышления  через</w:t>
            </w:r>
            <w:proofErr w:type="gramEnd"/>
            <w:r w:rsidRPr="00014470">
              <w:t xml:space="preserve"> операции анализа и синтеза.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29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Вычитание вида 40-2, 40-12.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Уменьшаемое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 xml:space="preserve">вычитаемое 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Выполнение устного приёма вычитания из круглого числа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Коррекция </w:t>
            </w:r>
            <w:proofErr w:type="gramStart"/>
            <w:r w:rsidRPr="00014470">
              <w:t>мышления  через</w:t>
            </w:r>
            <w:proofErr w:type="gramEnd"/>
            <w:r w:rsidRPr="00014470">
              <w:t xml:space="preserve"> операции анализа и синтеза.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30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Вычитание вида 100-4, 100-14.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>Уменьшаемое</w:t>
            </w:r>
          </w:p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  <w:r w:rsidRPr="00014470">
              <w:rPr>
                <w:b/>
                <w:bCs/>
                <w:i/>
                <w:iCs/>
              </w:rPr>
              <w:t xml:space="preserve">вычитаемое 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Выполнение вычитания из сотни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Коррекция памяти через многократное </w:t>
            </w:r>
            <w:proofErr w:type="gramStart"/>
            <w:r w:rsidRPr="00014470">
              <w:t>повторение  состава</w:t>
            </w:r>
            <w:proofErr w:type="gramEnd"/>
            <w:r w:rsidRPr="00014470">
              <w:t xml:space="preserve"> чисел.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31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Подготовка к контрольной работе№ 2 за 1 четверть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Коррекция </w:t>
            </w:r>
            <w:proofErr w:type="gramStart"/>
            <w:r w:rsidRPr="00014470">
              <w:t>зрительной  памяти</w:t>
            </w:r>
            <w:proofErr w:type="gramEnd"/>
            <w:r w:rsidRPr="00014470">
              <w:t xml:space="preserve">  через использование схем, таблиц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32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Контрольная работа №2 по теме «Сложение и </w:t>
            </w:r>
            <w:proofErr w:type="gramStart"/>
            <w:r w:rsidRPr="00014470">
              <w:t>вычитание  без</w:t>
            </w:r>
            <w:proofErr w:type="gramEnd"/>
            <w:r w:rsidRPr="00014470">
              <w:t xml:space="preserve"> перехода  через десяток»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Выполнение заданий самостоятельно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Коррекция волевой сферы через формирование умения </w:t>
            </w:r>
            <w:proofErr w:type="gramStart"/>
            <w:r w:rsidRPr="00014470">
              <w:t>осуществлять  контроль</w:t>
            </w:r>
            <w:proofErr w:type="gramEnd"/>
            <w:r w:rsidRPr="00014470">
              <w:t xml:space="preserve">.          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33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Работа над </w:t>
            </w:r>
            <w:proofErr w:type="gramStart"/>
            <w:r w:rsidRPr="00014470">
              <w:t>ошибками  по</w:t>
            </w:r>
            <w:proofErr w:type="gramEnd"/>
            <w:r w:rsidRPr="00014470">
              <w:t xml:space="preserve"> теме « Сложение и вычитание без перехода через разряд»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Работа над пр</w:t>
            </w:r>
            <w:r w:rsidR="009B03DB">
              <w:t>о</w:t>
            </w:r>
            <w:r w:rsidRPr="00014470">
              <w:t>бел</w:t>
            </w:r>
            <w:r w:rsidR="009B03DB">
              <w:t>а</w:t>
            </w:r>
            <w:r w:rsidRPr="00014470">
              <w:t>м</w:t>
            </w:r>
            <w:r w:rsidR="009B03DB">
              <w:t>и</w:t>
            </w:r>
            <w:r w:rsidRPr="00014470">
              <w:t xml:space="preserve"> знаний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Ликвидация пробелов знаний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lastRenderedPageBreak/>
              <w:t>34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Закрепление приёмов </w:t>
            </w:r>
            <w:proofErr w:type="gramStart"/>
            <w:r w:rsidRPr="00014470">
              <w:t>сложения ,</w:t>
            </w:r>
            <w:proofErr w:type="gramEnd"/>
            <w:r w:rsidRPr="00014470">
              <w:t xml:space="preserve">  вычитания, умножения и деления в решении задач и примеров.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Решение задач, примеров на изученные приёмы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Cs/>
              </w:rPr>
            </w:pPr>
            <w:r w:rsidRPr="00014470">
              <w:t xml:space="preserve">Коррекция мыслительной деятельности через формирование </w:t>
            </w:r>
            <w:proofErr w:type="gramStart"/>
            <w:r w:rsidRPr="00014470">
              <w:t>умения  осуществлять</w:t>
            </w:r>
            <w:proofErr w:type="gramEnd"/>
            <w:r w:rsidRPr="00014470">
              <w:t xml:space="preserve"> последовательность действий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35</w:t>
            </w:r>
          </w:p>
          <w:p w:rsidR="00014470" w:rsidRPr="00014470" w:rsidRDefault="00014470" w:rsidP="00B55F67">
            <w:pPr>
              <w:jc w:val="center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 xml:space="preserve">Закрепление приёмов сложения и вычитания.  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t xml:space="preserve">Построение окружности.  </w:t>
            </w:r>
          </w:p>
          <w:p w:rsidR="00014470" w:rsidRPr="00014470" w:rsidRDefault="00014470" w:rsidP="00B55F67">
            <w:pPr>
              <w:snapToGrid w:val="0"/>
            </w:pPr>
            <w:r w:rsidRPr="00014470">
              <w:t xml:space="preserve">Практическая </w:t>
            </w:r>
            <w:proofErr w:type="gramStart"/>
            <w:r w:rsidRPr="00014470">
              <w:t xml:space="preserve">работа.   </w:t>
            </w:r>
            <w:proofErr w:type="gramEnd"/>
            <w:r w:rsidRPr="00014470">
              <w:t xml:space="preserve">       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окружность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Математический диктант. Построение окружности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Коррекция долговременной памяти через упражнения в систематизации знаний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36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t>Повторение. Действия с именованными числами. Порядок действий в пример</w:t>
            </w:r>
            <w:r>
              <w:t>а</w:t>
            </w:r>
            <w:r w:rsidRPr="00014470">
              <w:t>х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  <w:r w:rsidRPr="00014470"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i/>
                <w:iCs/>
              </w:rPr>
              <w:t xml:space="preserve">Меры </w:t>
            </w:r>
            <w:proofErr w:type="gramStart"/>
            <w:r w:rsidRPr="00014470">
              <w:rPr>
                <w:b/>
                <w:bCs/>
                <w:i/>
                <w:iCs/>
              </w:rPr>
              <w:t>массы ,</w:t>
            </w:r>
            <w:proofErr w:type="gramEnd"/>
            <w:r w:rsidRPr="00014470">
              <w:rPr>
                <w:b/>
                <w:bCs/>
                <w:i/>
                <w:iCs/>
              </w:rPr>
              <w:t xml:space="preserve"> длины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proofErr w:type="gramStart"/>
            <w:r w:rsidRPr="00014470">
              <w:t>Примеры ,</w:t>
            </w:r>
            <w:proofErr w:type="gramEnd"/>
            <w:r w:rsidRPr="00014470">
              <w:t xml:space="preserve"> задачи с мерами массы, длины.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lang w:val="en-US"/>
              </w:rPr>
            </w:pPr>
            <w:r w:rsidRPr="00014470">
              <w:t>Ликвидация пробелов знаний</w:t>
            </w: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  <w:r w:rsidRPr="00014470">
              <w:rPr>
                <w:b/>
                <w:bCs/>
                <w:lang w:val="en-US"/>
              </w:rPr>
              <w:t xml:space="preserve">II </w:t>
            </w:r>
            <w:r w:rsidRPr="00014470">
              <w:rPr>
                <w:b/>
                <w:bCs/>
              </w:rPr>
              <w:t>четверть-31ч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Pr="00014470" w:rsidRDefault="00014470" w:rsidP="00B55F67">
            <w:pPr>
              <w:snapToGrid w:val="0"/>
            </w:pPr>
          </w:p>
        </w:tc>
      </w:tr>
      <w:tr w:rsidR="00014470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70" w:rsidRDefault="00014470" w:rsidP="0001447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Сложение и вычитание в пределах 100 с переходом через </w:t>
            </w:r>
            <w:proofErr w:type="gramStart"/>
            <w:r>
              <w:rPr>
                <w:b/>
                <w:bCs/>
              </w:rPr>
              <w:t>разряд.-</w:t>
            </w:r>
            <w:proofErr w:type="gramEnd"/>
            <w:r>
              <w:rPr>
                <w:b/>
                <w:bCs/>
              </w:rPr>
              <w:t>12ч</w:t>
            </w:r>
          </w:p>
          <w:p w:rsidR="00014470" w:rsidRPr="00014470" w:rsidRDefault="00014470" w:rsidP="00B55F67">
            <w:pPr>
              <w:snapToGrid w:val="0"/>
            </w:pPr>
            <w:r>
              <w:rPr>
                <w:b/>
                <w:bCs/>
              </w:rPr>
              <w:t xml:space="preserve">Планируемые результаты: </w:t>
            </w:r>
            <w:r w:rsidRPr="00014470">
              <w:rPr>
                <w:bCs/>
              </w:rPr>
              <w:t>обучить приёмам письменного сложения и вычитания в пределах 100 с переходом через разряд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37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Сложение двузначного числа </w:t>
            </w:r>
            <w:proofErr w:type="gramStart"/>
            <w:r>
              <w:t>с однозначным вида</w:t>
            </w:r>
            <w:proofErr w:type="gramEnd"/>
            <w:r>
              <w:t xml:space="preserve"> 59+4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Слагаемое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слагаемое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Повторение состава однозначных чисел второго десятка. </w:t>
            </w:r>
            <w:proofErr w:type="gramStart"/>
            <w:r>
              <w:t>Отработка  приёма</w:t>
            </w:r>
            <w:proofErr w:type="gramEnd"/>
            <w:r>
              <w:t xml:space="preserve"> с комментированием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Коррекция памяти, </w:t>
            </w:r>
            <w:proofErr w:type="gramStart"/>
            <w:r>
              <w:t>внимания  через</w:t>
            </w:r>
            <w:proofErr w:type="gramEnd"/>
            <w:r>
              <w:t xml:space="preserve"> восприятие нового материала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38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Закрепление приёма сложения двузначного числа с однозначным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Слагаемое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слагаемое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Отработка  приёма</w:t>
            </w:r>
            <w:proofErr w:type="gramEnd"/>
            <w:r>
              <w:t xml:space="preserve"> с комментированием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Коррекция памяти, </w:t>
            </w:r>
            <w:proofErr w:type="gramStart"/>
            <w:r>
              <w:t>внимания  через</w:t>
            </w:r>
            <w:proofErr w:type="gramEnd"/>
            <w:r>
              <w:t xml:space="preserve"> восприятие нового материала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39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Письменное сложение вида 37+45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Слагаемое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слагаемое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Отработка письменного приёма </w:t>
            </w:r>
            <w:proofErr w:type="gramStart"/>
            <w:r>
              <w:t>сложения  при</w:t>
            </w:r>
            <w:proofErr w:type="gramEnd"/>
            <w:r>
              <w:t xml:space="preserve"> решении задач , примеров.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Коррекция связной речи через формирование умения отвечать по алгоритму 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Закрепление приёма письменного сложения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Слагаемое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слагаемое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Отработка письменного приёма </w:t>
            </w:r>
            <w:proofErr w:type="gramStart"/>
            <w:r>
              <w:t>сложения  при</w:t>
            </w:r>
            <w:proofErr w:type="gramEnd"/>
            <w:r>
              <w:t xml:space="preserve"> решении задач , примеров.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proofErr w:type="gramStart"/>
            <w:r>
              <w:t>Коррекция  пространственных</w:t>
            </w:r>
            <w:proofErr w:type="gramEnd"/>
            <w:r>
              <w:t xml:space="preserve"> представлений  при оформлении записи столбиком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Вычитание однозначного числа из двузначного вида 53-6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Уменьшаемое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вычитаемое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Отработка  приёма</w:t>
            </w:r>
            <w:proofErr w:type="gramEnd"/>
            <w:r>
              <w:t xml:space="preserve"> с комментированием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>Коррекция мышления через формирование умения применять полученные знания в новых условиях.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lastRenderedPageBreak/>
              <w:t>42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Проверка вычитания сложением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Уменьшаемое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вычитаемое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 с проверкой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Коррекция  пространственных</w:t>
            </w:r>
            <w:proofErr w:type="gramEnd"/>
            <w:r>
              <w:t xml:space="preserve"> представлений  при оформлении записи столбиком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Письменное вычитание с переходом через разряд вида 75-28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Уменьшаемое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вычитаемое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Отработка  приёма</w:t>
            </w:r>
            <w:proofErr w:type="gramEnd"/>
            <w:r>
              <w:t xml:space="preserve"> с комментированием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proofErr w:type="gramStart"/>
            <w:r>
              <w:t>Коррекция  пространственных</w:t>
            </w:r>
            <w:proofErr w:type="gramEnd"/>
            <w:r>
              <w:t xml:space="preserve"> представлений  при оформлении записи 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Решение  примеров</w:t>
            </w:r>
            <w:proofErr w:type="gramEnd"/>
            <w:r>
              <w:t xml:space="preserve"> и задач с применением письменных вычислений.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Уменьшаемое</w:t>
            </w:r>
          </w:p>
          <w:p w:rsidR="00B55F67" w:rsidRDefault="00B55F67" w:rsidP="00B55F67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вычитаемое 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основанных на письменных вычислениях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Коррекция долговременной </w:t>
            </w:r>
            <w:proofErr w:type="gramStart"/>
            <w:r>
              <w:t>памяти  через</w:t>
            </w:r>
            <w:proofErr w:type="gramEnd"/>
            <w:r>
              <w:t xml:space="preserve"> упражнения в запоминании приёмов сложения и вычитания.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Построение прямоугольника 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rPr>
                <w:b/>
                <w:bCs/>
                <w:i/>
                <w:iCs/>
              </w:rPr>
              <w:t>прямоугольник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Построение прямоугольника по точкам, клеткам, с помощью угольника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Развитие пространственной </w:t>
            </w:r>
            <w:proofErr w:type="gramStart"/>
            <w:r>
              <w:t>ориентировки  через</w:t>
            </w:r>
            <w:proofErr w:type="gramEnd"/>
            <w:r>
              <w:t xml:space="preserve"> построение прямоугольника.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Подготовка к проверочной работе по </w:t>
            </w:r>
            <w:proofErr w:type="gramStart"/>
            <w:r>
              <w:t>теме :</w:t>
            </w:r>
            <w:proofErr w:type="gramEnd"/>
            <w:r>
              <w:t xml:space="preserve"> «Сложение и вычитание с переходом через разряд»</w:t>
            </w:r>
          </w:p>
          <w:p w:rsidR="00B55F67" w:rsidRDefault="00B55F67" w:rsidP="00B55F67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основанных на письменных вычислениях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>Коррекция долговременной памяти через упражнения в систематизации знаний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Проверочная </w:t>
            </w:r>
            <w:proofErr w:type="gramStart"/>
            <w:r>
              <w:t>работа  по</w:t>
            </w:r>
            <w:proofErr w:type="gramEnd"/>
            <w:r>
              <w:t xml:space="preserve"> теме: «Сложение и вычитание с переходом через разряд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Выполнение заданий самостоятельно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Коррекция волевой сферы через формирование умения, доводить начатое дело до конца.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Работа над ошибками: </w:t>
            </w:r>
            <w:proofErr w:type="gramStart"/>
            <w:r>
              <w:t>« Сложение</w:t>
            </w:r>
            <w:proofErr w:type="gramEnd"/>
            <w:r>
              <w:t xml:space="preserve"> и вычитание с переходом через разряд»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Работа над пробелами знаний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lang w:val="en-US"/>
              </w:rPr>
            </w:pPr>
            <w:r>
              <w:t>Ликвидация пробелов в знаниях.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Таблица умножения и деления в пределах </w:t>
            </w:r>
            <w:proofErr w:type="gramStart"/>
            <w:r>
              <w:rPr>
                <w:b/>
                <w:bCs/>
              </w:rPr>
              <w:t>100.-</w:t>
            </w:r>
            <w:proofErr w:type="gramEnd"/>
            <w:r>
              <w:rPr>
                <w:b/>
                <w:bCs/>
              </w:rPr>
              <w:t>19ч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</w:rPr>
              <w:t xml:space="preserve">Планируемые результаты: </w:t>
            </w:r>
            <w:r w:rsidRPr="00B55F67">
              <w:rPr>
                <w:bCs/>
              </w:rPr>
              <w:t>умение пользоваться таблицей умножения и деления в пределах 100, при решении примеров и задач.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49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</w:rPr>
            </w:pPr>
            <w:r>
              <w:t>Умножение и деление числа 2</w:t>
            </w:r>
          </w:p>
          <w:p w:rsidR="00B55F67" w:rsidRDefault="00B55F67" w:rsidP="00B55F67">
            <w:pPr>
              <w:rPr>
                <w:b/>
                <w:bCs/>
              </w:rPr>
            </w:pPr>
            <w:r>
              <w:rPr>
                <w:b/>
                <w:bCs/>
              </w:rPr>
              <w:t>РК «Номера домов на улице»</w:t>
            </w:r>
          </w:p>
          <w:p w:rsidR="00B55F67" w:rsidRDefault="00B55F67" w:rsidP="00B55F67">
            <w:pPr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Развитие памяти через заучивание </w:t>
            </w:r>
            <w:proofErr w:type="gramStart"/>
            <w:r>
              <w:t>счёта  равными</w:t>
            </w:r>
            <w:proofErr w:type="gramEnd"/>
            <w:r>
              <w:t xml:space="preserve"> группами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Умножение числа 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lastRenderedPageBreak/>
              <w:t>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lastRenderedPageBreak/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Развитие мышления через понятия </w:t>
            </w:r>
            <w:proofErr w:type="gramStart"/>
            <w:r>
              <w:t>связи  действий</w:t>
            </w:r>
            <w:proofErr w:type="gramEnd"/>
            <w:r>
              <w:t xml:space="preserve"> сложения и умножения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Закрепление таблицы умножения числа 3 в примерах и задачах, содержащих действия 1 и 2 ступени.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>Коррекция мыслительной деятельности через операции сравнения.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Деление на 3 равные части.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>Коррекция памяти через запоминание математических терминов.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Деление на части и по содержанию. Решение задач.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Коррекция мыслительной деятельности через операции сравнения.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Закрепление табличных случаев умножения и </w:t>
            </w:r>
            <w:proofErr w:type="gramStart"/>
            <w:r>
              <w:t>деления  на</w:t>
            </w:r>
            <w:proofErr w:type="gramEnd"/>
            <w:r>
              <w:t xml:space="preserve"> 2 и 3. </w:t>
            </w:r>
          </w:p>
          <w:p w:rsidR="00B55F67" w:rsidRDefault="00B55F67" w:rsidP="00B55F67">
            <w:pPr>
              <w:snapToGrid w:val="0"/>
            </w:pPr>
            <w:r>
              <w:t>Проверочная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>Коррекция памяти через запоминание таблицы.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Работа над ошибками.</w:t>
            </w:r>
          </w:p>
          <w:p w:rsidR="00B55F67" w:rsidRDefault="00B55F67" w:rsidP="00B55F67">
            <w:pPr>
              <w:snapToGrid w:val="0"/>
            </w:pPr>
            <w:r>
              <w:t>Умножение числа 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Обучение  практическим</w:t>
            </w:r>
            <w:proofErr w:type="gramEnd"/>
            <w:r>
              <w:t xml:space="preserve"> задачам с использованием  проблемных ситуаций.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</w:rPr>
            </w:pPr>
            <w:proofErr w:type="gramStart"/>
            <w:r>
              <w:t>Закрепление  табличного</w:t>
            </w:r>
            <w:proofErr w:type="gramEnd"/>
            <w:r>
              <w:t xml:space="preserve"> умножения на 4.</w:t>
            </w:r>
          </w:p>
          <w:p w:rsidR="00B55F67" w:rsidRDefault="00B55F67" w:rsidP="00B55F67">
            <w:pPr>
              <w:snapToGrid w:val="0"/>
              <w:rPr>
                <w:b/>
                <w:bCs/>
              </w:rPr>
            </w:pPr>
          </w:p>
          <w:p w:rsidR="00B55F67" w:rsidRDefault="00B55F67" w:rsidP="00B55F67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Коррекция памяти через запоминание таблицы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57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Деление на 4 равные части. Линии: прямая, кривая, ломаная, луч.</w:t>
            </w:r>
          </w:p>
          <w:p w:rsidR="00B55F67" w:rsidRDefault="00B55F67" w:rsidP="00B55F67">
            <w:pPr>
              <w:snapToGrid w:val="0"/>
              <w:rPr>
                <w:b/>
                <w:bCs/>
              </w:rPr>
            </w:pPr>
            <w:r>
              <w:t>Практическая работа.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</w:rPr>
              <w:t>Р.К.  Дороги в городе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Коррекция </w:t>
            </w:r>
            <w:proofErr w:type="gramStart"/>
            <w:r>
              <w:t>зрительной  памяти</w:t>
            </w:r>
            <w:proofErr w:type="gramEnd"/>
            <w:r>
              <w:t xml:space="preserve"> через запоминание таблицы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lastRenderedPageBreak/>
              <w:t>58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Решение примеров и </w:t>
            </w:r>
            <w:proofErr w:type="gramStart"/>
            <w:r>
              <w:t>задач ,</w:t>
            </w:r>
            <w:proofErr w:type="gramEnd"/>
            <w:r>
              <w:t xml:space="preserve"> содержащие  действия 1 и 2 ступени. Порядок действий.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>Коррекция памяти через запоминание таблицы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59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Обобщение полученных знаний.</w:t>
            </w:r>
            <w:r w:rsidR="009B03DB">
              <w:t xml:space="preserve"> </w:t>
            </w:r>
            <w:r>
              <w:t>Закрепление пройденного. Подготовка к контрольной работе №3 за 2 четверть.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Коррекция пространственных представлений.</w:t>
            </w:r>
          </w:p>
          <w:p w:rsidR="00B55F67" w:rsidRDefault="00B55F67" w:rsidP="00B55F67">
            <w:pPr>
              <w:snapToGrid w:val="0"/>
            </w:pPr>
          </w:p>
          <w:p w:rsidR="00B55F67" w:rsidRDefault="00B55F67" w:rsidP="00B55F67">
            <w:pPr>
              <w:snapToGrid w:val="0"/>
            </w:pP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60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Контрольная работа № 3 за 1 полугодие по теме: </w:t>
            </w:r>
            <w:proofErr w:type="gramStart"/>
            <w:r>
              <w:t xml:space="preserve">« </w:t>
            </w:r>
            <w:r w:rsidR="009B03DB">
              <w:t xml:space="preserve"> </w:t>
            </w:r>
            <w:proofErr w:type="gramEnd"/>
            <w:r w:rsidR="009B03DB">
              <w:t xml:space="preserve"> Табличное умножение и деление</w:t>
            </w:r>
            <w:r>
              <w:t>»</w:t>
            </w:r>
          </w:p>
          <w:p w:rsidR="00B55F67" w:rsidRDefault="00B55F67" w:rsidP="00B55F67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rPr>
                <w:i/>
                <w:iCs/>
              </w:rPr>
              <w:t>Выполнение зданий самостоятельно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Коррекция долговременной памяти через упражнения в систематизации знаний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875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61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9B03DB" w:rsidP="00B55F67">
            <w:pPr>
              <w:snapToGrid w:val="0"/>
            </w:pPr>
            <w:r>
              <w:t>Работа над ошибками по теме: «Табличное умножение и деление»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Работа над пробелами знаний.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Коррекция мышления через формирование умения анализировать свои ошибки.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62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Замкнутая и незамкнутая кривые. Окружность. Дуга. Практическая работа.</w:t>
            </w:r>
          </w:p>
          <w:p w:rsidR="00B55F67" w:rsidRDefault="00B55F67" w:rsidP="00B55F67">
            <w:pPr>
              <w:snapToGrid w:val="0"/>
            </w:pPr>
            <w:r>
              <w:t xml:space="preserve"> </w:t>
            </w:r>
            <w:r>
              <w:rPr>
                <w:b/>
                <w:bCs/>
              </w:rPr>
              <w:t>Р.К. Круговое движение в городе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Окружность Дуга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rPr>
                <w:i/>
                <w:iCs/>
              </w:rPr>
              <w:t>Черчение окружности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Коррекция мышления через формирование </w:t>
            </w:r>
            <w:proofErr w:type="gramStart"/>
            <w:r>
              <w:t>умения  осуществлять</w:t>
            </w:r>
            <w:proofErr w:type="gramEnd"/>
            <w:r>
              <w:t xml:space="preserve"> последовательность действий.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63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Табличные случаи умножения и деления на 5.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Коррекция памяти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64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Закрепление табличных случаев умножения и деления на 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65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Увеличение (</w:t>
            </w:r>
            <w:proofErr w:type="gramStart"/>
            <w:r>
              <w:t>уменьшение)  числа</w:t>
            </w:r>
            <w:proofErr w:type="gramEnd"/>
            <w:r>
              <w:t xml:space="preserve"> в несколько раз.  </w:t>
            </w:r>
            <w:r>
              <w:lastRenderedPageBreak/>
              <w:t>Решение задач на увеличение и уменьшение в несколько раз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Увеличить в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</w:rPr>
              <w:t>уменьшить в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Составление  краткой</w:t>
            </w:r>
            <w:proofErr w:type="gramEnd"/>
            <w:r>
              <w:t xml:space="preserve"> записи, анализ, решение с вопросами, ответ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Коррекция мышления через операции сравнения, </w:t>
            </w:r>
            <w:r>
              <w:lastRenderedPageBreak/>
              <w:t>установления взаимозависимости.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lastRenderedPageBreak/>
              <w:t>66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составных задач, включая действия умножения и деления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Увеличить в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</w:rPr>
              <w:t>уменьшить в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proofErr w:type="gramStart"/>
            <w:r>
              <w:t>Составление  краткой</w:t>
            </w:r>
            <w:proofErr w:type="gramEnd"/>
            <w:r>
              <w:t xml:space="preserve"> записи, анализ, решение с вопросами, ответ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Коррекция мышления через формирование </w:t>
            </w:r>
            <w:proofErr w:type="gramStart"/>
            <w:r>
              <w:t>умения  осуществлять</w:t>
            </w:r>
            <w:proofErr w:type="gramEnd"/>
            <w:r>
              <w:t xml:space="preserve"> последовательность действий.</w:t>
            </w: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67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 xml:space="preserve">Обобщение материала по теме </w:t>
            </w:r>
            <w:proofErr w:type="gramStart"/>
            <w:r>
              <w:t>« Табличное</w:t>
            </w:r>
            <w:proofErr w:type="gramEnd"/>
            <w:r>
              <w:t xml:space="preserve">  умножение и деление.»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Увеличить в</w:t>
            </w:r>
          </w:p>
          <w:p w:rsidR="00B55F67" w:rsidRDefault="00B55F67" w:rsidP="00B55F67">
            <w:pPr>
              <w:snapToGrid w:val="0"/>
            </w:pPr>
            <w:r>
              <w:rPr>
                <w:b/>
                <w:bCs/>
              </w:rPr>
              <w:t>уменьшить в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D47981" w:rsidRDefault="00B55F67" w:rsidP="00B55F67">
            <w:pPr>
              <w:snapToGrid w:val="0"/>
            </w:pPr>
            <w:r>
              <w:t xml:space="preserve">Коррекция памяти через запоминание </w:t>
            </w:r>
            <w:proofErr w:type="gramStart"/>
            <w:r>
              <w:t>таблицы..</w:t>
            </w:r>
            <w:proofErr w:type="gramEnd"/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B55F67" w:rsidRDefault="00B55F67" w:rsidP="00B55F67">
            <w:pPr>
              <w:pStyle w:val="a6"/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5F67">
              <w:rPr>
                <w:rFonts w:ascii="Times New Roman" w:hAnsi="Times New Roman"/>
                <w:b/>
                <w:bCs/>
                <w:sz w:val="24"/>
                <w:lang w:val="en-US"/>
              </w:rPr>
              <w:t>III</w:t>
            </w:r>
            <w:r w:rsidRPr="00B55F67">
              <w:rPr>
                <w:rFonts w:ascii="Times New Roman" w:hAnsi="Times New Roman"/>
                <w:b/>
                <w:bCs/>
                <w:sz w:val="24"/>
              </w:rPr>
              <w:t xml:space="preserve"> четверть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— 40ч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  <w:rPr>
                <w:b/>
                <w:b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Default="00B55F67" w:rsidP="00B55F67">
            <w:pPr>
              <w:snapToGrid w:val="0"/>
            </w:pPr>
          </w:p>
        </w:tc>
      </w:tr>
      <w:tr w:rsidR="00B55F67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F67" w:rsidRPr="00B55F67" w:rsidRDefault="00B55F67" w:rsidP="00B55F67">
            <w:pPr>
              <w:pStyle w:val="a6"/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5F67">
              <w:rPr>
                <w:rFonts w:ascii="Times New Roman" w:hAnsi="Times New Roman"/>
                <w:b/>
                <w:bCs/>
                <w:sz w:val="24"/>
              </w:rPr>
              <w:t>Умножение и деление чисел 6, 7, 8. 9.</w:t>
            </w:r>
          </w:p>
          <w:p w:rsidR="00B55F67" w:rsidRPr="00BE69BB" w:rsidRDefault="00B55F67" w:rsidP="00BE69BB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 w:rsidRPr="00B55F67">
              <w:rPr>
                <w:rFonts w:ascii="Times New Roman" w:hAnsi="Times New Roman"/>
                <w:b/>
                <w:bCs/>
                <w:sz w:val="24"/>
              </w:rPr>
              <w:t xml:space="preserve">Планируемые результаты: </w:t>
            </w:r>
            <w:r w:rsidRPr="00B55F67">
              <w:rPr>
                <w:rFonts w:ascii="Times New Roman" w:hAnsi="Times New Roman"/>
                <w:bCs/>
                <w:sz w:val="24"/>
              </w:rPr>
              <w:t xml:space="preserve">уметь пользоваться таблицей </w:t>
            </w:r>
            <w:proofErr w:type="gramStart"/>
            <w:r w:rsidRPr="00B55F67">
              <w:rPr>
                <w:rFonts w:ascii="Times New Roman" w:hAnsi="Times New Roman"/>
                <w:bCs/>
                <w:sz w:val="24"/>
              </w:rPr>
              <w:t>умножения  и</w:t>
            </w:r>
            <w:proofErr w:type="gramEnd"/>
            <w:r w:rsidRPr="00B55F67">
              <w:rPr>
                <w:rFonts w:ascii="Times New Roman" w:hAnsi="Times New Roman"/>
                <w:bCs/>
                <w:sz w:val="24"/>
              </w:rPr>
              <w:t xml:space="preserve"> деления при решении задач и примеров.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68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Замкнутые и незамкнутые ломаные линии.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Ломаные линии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i/>
                <w:iCs/>
              </w:rPr>
              <w:t>Черчение ломаных линий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речи через формирование умения рассуждать при решении задач и примеров.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69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Умножение </w:t>
            </w:r>
            <w:proofErr w:type="gramStart"/>
            <w:r>
              <w:t>числа  6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речи через </w:t>
            </w:r>
            <w:proofErr w:type="spellStart"/>
            <w:r>
              <w:t>оречевление</w:t>
            </w:r>
            <w:proofErr w:type="spellEnd"/>
            <w:r>
              <w:t xml:space="preserve"> своих действий.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70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Закрепление  табличного</w:t>
            </w:r>
            <w:proofErr w:type="gramEnd"/>
            <w:r>
              <w:t xml:space="preserve"> умножения числа 6 в решении примеров и задач.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памяти через запоминание таблицы.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71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Деление на 6 равных частей  </w:t>
            </w:r>
            <w:proofErr w:type="gramStart"/>
            <w:r>
              <w:t xml:space="preserve">  .Задачи</w:t>
            </w:r>
            <w:proofErr w:type="gramEnd"/>
            <w:r>
              <w:t xml:space="preserve"> на увеличение и уменьшение в несколько раз.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формирование умения делать выводы.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72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Взаимосвязь  умножения</w:t>
            </w:r>
            <w:proofErr w:type="gramEnd"/>
            <w:r>
              <w:t xml:space="preserve"> и деления.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proofErr w:type="gramStart"/>
            <w:r>
              <w:t>Коррекция  памяти</w:t>
            </w:r>
            <w:proofErr w:type="gramEnd"/>
            <w:r>
              <w:t xml:space="preserve"> через запоминание таблицы умножения.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lastRenderedPageBreak/>
              <w:t>73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 и задач, содержащих действия 1 и 2 ступени.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t>Решение примеров, задач, выражений на сравнение, применяя таблицу</w:t>
            </w:r>
          </w:p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мышления через, выбор действий. установление смысловых связей.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74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Длина ломаной.</w:t>
            </w:r>
          </w:p>
          <w:p w:rsidR="00BE69BB" w:rsidRDefault="00BE69BB" w:rsidP="00552B75">
            <w:pPr>
              <w:snapToGrid w:val="0"/>
            </w:pPr>
            <w:r>
              <w:t xml:space="preserve"> Построение и измерение длины ломаной линии. Практическая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Длина ломаной линии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Вычисление суммы длин отрезков ломаной линии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</w:t>
            </w:r>
            <w:r w:rsidR="009B03DB">
              <w:t xml:space="preserve">рекция мелкой моторики через </w:t>
            </w:r>
            <w:proofErr w:type="gramStart"/>
            <w:r w:rsidR="009B03DB">
              <w:t>вы</w:t>
            </w:r>
            <w:r>
              <w:t>черчивание  ломаной</w:t>
            </w:r>
            <w:proofErr w:type="gramEnd"/>
            <w:r>
              <w:t xml:space="preserve"> линии.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75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Проверочная работа. по теме</w:t>
            </w:r>
          </w:p>
          <w:p w:rsidR="00BE69BB" w:rsidRDefault="00BE69BB" w:rsidP="00552B75">
            <w:r>
              <w:t xml:space="preserve">«Умножение и деление числа </w:t>
            </w:r>
            <w:proofErr w:type="gramStart"/>
            <w:r>
              <w:t xml:space="preserve">6»  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Выполнение заданий самостоятельно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волевой сферы через формирование умения доводить дело до конца.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76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Работа над ошибками. Повторение: длина ломаной линии.</w:t>
            </w:r>
            <w:r w:rsidR="009B03DB">
              <w:t xml:space="preserve"> </w:t>
            </w:r>
            <w:r>
              <w:rPr>
                <w:b/>
                <w:bCs/>
              </w:rPr>
              <w:t>Р.К Экскурсия в магазин.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Работа над пробелами знаний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пробелов знаний.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78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Умножение числа 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долговременной памяти через запоминание таблицы.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79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9B03DB">
            <w:pPr>
              <w:snapToGrid w:val="0"/>
            </w:pPr>
            <w:r>
              <w:t xml:space="preserve">Закрепление таблицы умножения числа 7    в решении примеров </w:t>
            </w:r>
            <w:proofErr w:type="gramStart"/>
            <w:r>
              <w:t>и  задач</w:t>
            </w:r>
            <w:proofErr w:type="gramEnd"/>
            <w:r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долговременной памяти через запоминание таблицы умножения.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</w:rPr>
            </w:pPr>
            <w:r>
              <w:t>Меры времени.</w:t>
            </w:r>
          </w:p>
          <w:p w:rsidR="00BE69BB" w:rsidRDefault="00BE69BB" w:rsidP="00552B75">
            <w:r>
              <w:rPr>
                <w:b/>
                <w:bCs/>
              </w:rPr>
              <w:t>Р.К</w:t>
            </w:r>
            <w:r>
              <w:t>.</w:t>
            </w:r>
            <w:r>
              <w:rPr>
                <w:b/>
                <w:bCs/>
              </w:rPr>
              <w:t xml:space="preserve"> Распорядок дня.</w:t>
            </w:r>
          </w:p>
          <w:p w:rsidR="00BE69BB" w:rsidRDefault="00BE69BB" w:rsidP="00552B75">
            <w:r>
              <w:t>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Час минута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i/>
                <w:iCs/>
              </w:rPr>
              <w:t>Определение времени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операции сравнения, анализ.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Решение примеров и задач, содержащих действия 1 </w:t>
            </w:r>
            <w:proofErr w:type="gramStart"/>
            <w:r>
              <w:t>и  2</w:t>
            </w:r>
            <w:proofErr w:type="gramEnd"/>
            <w:r>
              <w:t xml:space="preserve"> ступени.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формирование умения анализировать, делать выводы.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82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</w:rPr>
            </w:pPr>
            <w:r>
              <w:t>Построение прямоугольника.</w:t>
            </w:r>
          </w:p>
          <w:p w:rsidR="00BE69BB" w:rsidRDefault="00BE69BB" w:rsidP="00552B75">
            <w:r>
              <w:rPr>
                <w:b/>
                <w:bCs/>
              </w:rPr>
              <w:t>Р.К</w:t>
            </w:r>
            <w:r>
              <w:t>.</w:t>
            </w:r>
            <w:r>
              <w:rPr>
                <w:b/>
                <w:bCs/>
              </w:rPr>
              <w:t xml:space="preserve"> План класса.</w:t>
            </w:r>
          </w:p>
          <w:p w:rsidR="00BE69BB" w:rsidRDefault="00BE69BB" w:rsidP="00552B75">
            <w:r>
              <w:t>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</w:rPr>
              <w:t>прямоугольник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Черчение фигур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мелкой моторики через построение геометрических фигур.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lastRenderedPageBreak/>
              <w:t>83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Деление на 7 равных частей.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lang w:val="en-US"/>
              </w:rPr>
            </w:pPr>
            <w:r>
              <w:t>Формирование умения делать выводы.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Взаимосвязь умножения и деления.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мышления </w:t>
            </w:r>
            <w:proofErr w:type="gramStart"/>
            <w:r>
              <w:t>через  установление</w:t>
            </w:r>
            <w:proofErr w:type="gramEnd"/>
            <w:r>
              <w:t xml:space="preserve"> взаимозависимости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Прямая </w:t>
            </w:r>
            <w:proofErr w:type="gramStart"/>
            <w:r>
              <w:t>линия .Отрезок</w:t>
            </w:r>
            <w:proofErr w:type="gramEnd"/>
            <w:r>
              <w:t xml:space="preserve"> . Практическая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мелкой моторики через вычерчивание разных линий.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Проверочная работа по теме:</w:t>
            </w:r>
          </w:p>
          <w:p w:rsidR="00BE69BB" w:rsidRDefault="00BE69BB" w:rsidP="00552B75">
            <w:r>
              <w:t>«Умножение и деление числа 7»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волевой сферы через формирование умения доводить дело до конца.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Работа над ошибками по теме</w:t>
            </w:r>
            <w:r w:rsidR="009B03DB">
              <w:t xml:space="preserve"> </w:t>
            </w:r>
            <w:r>
              <w:t xml:space="preserve">«Умножение и деление числа 7»: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пробелов знаний.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</w:rPr>
            </w:pPr>
            <w:r>
              <w:t>Зависимость между ценой, количеством. стоимостью.</w:t>
            </w:r>
          </w:p>
          <w:p w:rsidR="00BE69BB" w:rsidRDefault="00BE69BB" w:rsidP="00552B75">
            <w:proofErr w:type="gramStart"/>
            <w:r>
              <w:rPr>
                <w:b/>
                <w:bCs/>
              </w:rPr>
              <w:t>Р.К</w:t>
            </w:r>
            <w:r>
              <w:t xml:space="preserve">  </w:t>
            </w:r>
            <w:r>
              <w:rPr>
                <w:b/>
                <w:bCs/>
              </w:rPr>
              <w:t>Покупки</w:t>
            </w:r>
            <w:proofErr w:type="gramEnd"/>
            <w:r>
              <w:rPr>
                <w:b/>
                <w:bCs/>
              </w:rPr>
              <w:t>.</w:t>
            </w:r>
          </w:p>
          <w:p w:rsidR="00BE69BB" w:rsidRDefault="00BE69BB" w:rsidP="00552B75">
            <w:r>
              <w:t xml:space="preserve"> 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речи через </w:t>
            </w:r>
            <w:proofErr w:type="spellStart"/>
            <w:r>
              <w:t>оречевление</w:t>
            </w:r>
            <w:proofErr w:type="spellEnd"/>
            <w:r>
              <w:t xml:space="preserve"> своих действий.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89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Умножение числа 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Формировать умение делать выводы.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Закрепление табличного умножения числа 8 в решении примеров и задач.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памяти через запоминание таблицы.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Деление на 8 равных частей.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формирование умения делать выводы.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lastRenderedPageBreak/>
              <w:t>92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 и</w:t>
            </w:r>
            <w:proofErr w:type="gramEnd"/>
            <w:r>
              <w:t xml:space="preserve"> задач, содержащих действия 1 и 2 ступени.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речи через формирование умения правильно задавать вопросы в задаче.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Отрезки.  Практическая работа.</w:t>
            </w:r>
          </w:p>
          <w:p w:rsidR="00BE69BB" w:rsidRDefault="00BE69BB" w:rsidP="00552B75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 xml:space="preserve">Отрезок </w:t>
            </w:r>
            <w:proofErr w:type="gramStart"/>
            <w:r>
              <w:rPr>
                <w:b/>
                <w:bCs/>
                <w:i/>
                <w:iCs/>
              </w:rPr>
              <w:t>прямая  луч</w:t>
            </w:r>
            <w:proofErr w:type="gramEnd"/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Черчение отрезков заданной длины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мелкой моторики </w:t>
            </w:r>
            <w:proofErr w:type="gramStart"/>
            <w:r>
              <w:t>через  вычерчивание</w:t>
            </w:r>
            <w:proofErr w:type="gramEnd"/>
            <w:r>
              <w:t xml:space="preserve"> отрезков.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Проверочная </w:t>
            </w:r>
            <w:proofErr w:type="gramStart"/>
            <w:r>
              <w:t>работа  по</w:t>
            </w:r>
            <w:proofErr w:type="gramEnd"/>
            <w:r>
              <w:t xml:space="preserve"> теме: «Умножение и деление числа 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волевой сферы через формирование умения доводить дело до конца.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Работа над ошибками по теме:</w:t>
            </w:r>
            <w:r w:rsidR="009B03DB">
              <w:t xml:space="preserve"> </w:t>
            </w:r>
            <w:r>
              <w:t>«Умножение и деление числа 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пробелов знаний.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Умножение числа 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долговременной памяти через запоминание таблицы.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Закрепление табличного умножения числа 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мышления через операции </w:t>
            </w:r>
            <w:proofErr w:type="gramStart"/>
            <w:r>
              <w:t>сравнения ,</w:t>
            </w:r>
            <w:proofErr w:type="gramEnd"/>
            <w:r>
              <w:t xml:space="preserve"> анализ.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Деление </w:t>
            </w:r>
            <w:proofErr w:type="gramStart"/>
            <w:r>
              <w:t>на  9</w:t>
            </w:r>
            <w:proofErr w:type="gramEnd"/>
            <w:r>
              <w:t xml:space="preserve"> равных частей.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 xml:space="preserve">Коррекция речи через </w:t>
            </w:r>
            <w:proofErr w:type="spellStart"/>
            <w:r>
              <w:t>оречевление</w:t>
            </w:r>
            <w:proofErr w:type="spellEnd"/>
            <w:r>
              <w:t xml:space="preserve"> своих действий.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99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Взаимосвязь умножения и деления числа 9.</w:t>
            </w:r>
          </w:p>
          <w:p w:rsidR="00BE69BB" w:rsidRDefault="00BE69BB" w:rsidP="00552B75">
            <w:pPr>
              <w:snapToGrid w:val="0"/>
            </w:pPr>
            <w:r>
              <w:t>Взаимное положение прямых, отрезков.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 xml:space="preserve">Коррекция мышления через операции сравнения, </w:t>
            </w:r>
            <w:proofErr w:type="spellStart"/>
            <w:r>
              <w:t>анализ.Коррекция</w:t>
            </w:r>
            <w:proofErr w:type="spellEnd"/>
            <w:r>
              <w:t xml:space="preserve"> мелкой моторики через вычерчивание отрезков, прямых.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Умножение единицы и </w:t>
            </w:r>
            <w:proofErr w:type="gramStart"/>
            <w:r>
              <w:t>деление  на</w:t>
            </w:r>
            <w:proofErr w:type="gramEnd"/>
            <w:r>
              <w:t xml:space="preserve"> единицу.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Упражнения в </w:t>
            </w:r>
            <w:proofErr w:type="spellStart"/>
            <w:r>
              <w:t>приёмеумножения</w:t>
            </w:r>
            <w:proofErr w:type="spellEnd"/>
            <w:r>
              <w:t xml:space="preserve"> и деления на единицу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установление взаимосвязей.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lastRenderedPageBreak/>
              <w:t>101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9B03DB">
            <w:pPr>
              <w:snapToGrid w:val="0"/>
            </w:pPr>
            <w:r>
              <w:t>Подготовка к контрольной работе №4 по теме:</w:t>
            </w:r>
            <w:r w:rsidR="009B03DB">
              <w:t xml:space="preserve"> «</w:t>
            </w:r>
            <w:r>
              <w:t>Умножение и деление»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мыслительных процессов через операции сравнения, анализ.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Контрольная работа №4 по теме «Умножение и деление»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Выполнение </w:t>
            </w:r>
            <w:proofErr w:type="gramStart"/>
            <w:r>
              <w:t>заданий  самостоятельно</w:t>
            </w:r>
            <w:proofErr w:type="gramEnd"/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долговременной памяти через припоминание и обобщение.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Работа над ошибками по   теме: </w:t>
            </w:r>
            <w:proofErr w:type="gramStart"/>
            <w:r>
              <w:t>« Умножение</w:t>
            </w:r>
            <w:proofErr w:type="gramEnd"/>
            <w:r>
              <w:t xml:space="preserve"> и деление  чисел 2-9»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Работа над пробелами знаний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нравственных личностных качеств: самостоятельности,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Повторение. Сравнение задач на увеличение и уменьшение на несколько единиц и в несколько раз.</w:t>
            </w:r>
          </w:p>
          <w:p w:rsidR="00BE69BB" w:rsidRDefault="00BE69BB" w:rsidP="00552B75">
            <w:pPr>
              <w:snapToGrid w:val="0"/>
            </w:pPr>
          </w:p>
          <w:p w:rsidR="00BE69BB" w:rsidRDefault="00BE69BB" w:rsidP="00552B75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Увеличить на</w:t>
            </w:r>
          </w:p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уменьшить на</w:t>
            </w:r>
          </w:p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увеличить в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уменьшить в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установление зависимости между величинами.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Повторение. Решение примеров и задач, содержащих действия 1 и 2 ступени.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Прядок действий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Коррекция  памяти</w:t>
            </w:r>
            <w:proofErr w:type="gramEnd"/>
            <w:r>
              <w:t xml:space="preserve"> через припоминание, обобщение.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Повторение. Порядок действий в примерах.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      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Прядок действий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примеров, задач, выражений на сравнение, применяя таблицу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мышления через упражнения в сравнении, анализе.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Повторение. Зависимость между ценой и количеством.</w:t>
            </w:r>
          </w:p>
          <w:p w:rsidR="00BE69BB" w:rsidRDefault="00BE69BB" w:rsidP="00552B75">
            <w:pPr>
              <w:snapToGrid w:val="0"/>
            </w:pPr>
            <w:proofErr w:type="gramStart"/>
            <w:r>
              <w:t>Геометрический  материал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  <w:p w:rsidR="00BE69BB" w:rsidRDefault="00BE69BB" w:rsidP="00552B75">
            <w:pPr>
              <w:snapToGrid w:val="0"/>
              <w:jc w:val="center"/>
            </w:pPr>
          </w:p>
          <w:p w:rsidR="00BE69BB" w:rsidRDefault="00BE69BB" w:rsidP="00552B75">
            <w:pPr>
              <w:snapToGrid w:val="0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Меры стоимости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Решение задач с мерами стоимости.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 xml:space="preserve">Коррекция мышления через </w:t>
            </w:r>
            <w:proofErr w:type="gramStart"/>
            <w:r>
              <w:t>установление  взаимозависимости</w:t>
            </w:r>
            <w:proofErr w:type="gramEnd"/>
            <w:r>
              <w:t>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9B03DB" w:rsidRDefault="00BE69BB" w:rsidP="009B03DB">
            <w:pPr>
              <w:pStyle w:val="a6"/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E69BB">
              <w:rPr>
                <w:rFonts w:ascii="Times New Roman" w:hAnsi="Times New Roman"/>
                <w:b/>
                <w:bCs/>
                <w:sz w:val="24"/>
                <w:lang w:val="en-US"/>
              </w:rPr>
              <w:t>IV</w:t>
            </w:r>
            <w:r w:rsidR="009B03DB">
              <w:rPr>
                <w:rFonts w:ascii="Times New Roman" w:hAnsi="Times New Roman"/>
                <w:b/>
                <w:bCs/>
                <w:sz w:val="24"/>
              </w:rPr>
              <w:t xml:space="preserve"> четверть  33ч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BE69BB" w:rsidRDefault="00BE69BB" w:rsidP="00BE69BB">
            <w:pPr>
              <w:pStyle w:val="a6"/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E69BB">
              <w:rPr>
                <w:rFonts w:ascii="Times New Roman" w:hAnsi="Times New Roman"/>
                <w:b/>
                <w:bCs/>
                <w:sz w:val="24"/>
              </w:rPr>
              <w:t>Умножение    чисел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н</w:t>
            </w:r>
            <w:r w:rsidRPr="00BE69BB">
              <w:rPr>
                <w:rFonts w:ascii="Times New Roman" w:hAnsi="Times New Roman"/>
                <w:b/>
                <w:bCs/>
                <w:sz w:val="24"/>
              </w:rPr>
              <w:t xml:space="preserve">а </w:t>
            </w:r>
            <w:proofErr w:type="gramStart"/>
            <w:r w:rsidRPr="00BE69BB">
              <w:rPr>
                <w:rFonts w:ascii="Times New Roman" w:hAnsi="Times New Roman"/>
                <w:b/>
                <w:bCs/>
                <w:sz w:val="24"/>
              </w:rPr>
              <w:t>10,  1</w:t>
            </w:r>
            <w:proofErr w:type="gramEnd"/>
            <w:r w:rsidRPr="00BE69BB">
              <w:rPr>
                <w:rFonts w:ascii="Times New Roman" w:hAnsi="Times New Roman"/>
                <w:b/>
                <w:bCs/>
                <w:sz w:val="24"/>
              </w:rPr>
              <w:t xml:space="preserve"> и 0   на 1 и 0, деления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0 и деления на 1, на 10   -7 ч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Правило умножения чисел 1и 0, на 1 и 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Упражнения  в</w:t>
            </w:r>
            <w:proofErr w:type="gramEnd"/>
            <w:r>
              <w:t xml:space="preserve"> отработке данного правила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мышления через формирование </w:t>
            </w:r>
            <w:proofErr w:type="gramStart"/>
            <w:r>
              <w:t>умения  делать</w:t>
            </w:r>
            <w:proofErr w:type="gramEnd"/>
            <w:r>
              <w:t xml:space="preserve"> выводы.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109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</w:rPr>
            </w:pPr>
            <w:r>
              <w:t xml:space="preserve">Правило деления 0 </w:t>
            </w:r>
            <w:proofErr w:type="gramStart"/>
            <w:r>
              <w:t>и  деления</w:t>
            </w:r>
            <w:proofErr w:type="gramEnd"/>
            <w:r>
              <w:t xml:space="preserve"> на 1</w:t>
            </w:r>
          </w:p>
          <w:p w:rsidR="00BE69BB" w:rsidRDefault="00BE69BB" w:rsidP="00552B75">
            <w:proofErr w:type="gramStart"/>
            <w:r>
              <w:rPr>
                <w:b/>
                <w:bCs/>
              </w:rPr>
              <w:lastRenderedPageBreak/>
              <w:t>Р.К</w:t>
            </w:r>
            <w:r>
              <w:t xml:space="preserve"> </w:t>
            </w:r>
            <w:r>
              <w:rPr>
                <w:b/>
                <w:bCs/>
              </w:rPr>
              <w:t>.Решение</w:t>
            </w:r>
            <w:proofErr w:type="gramEnd"/>
            <w:r>
              <w:rPr>
                <w:b/>
                <w:bCs/>
              </w:rPr>
              <w:t xml:space="preserve"> задач со статистичес</w:t>
            </w:r>
            <w:r w:rsidR="00DE072B">
              <w:rPr>
                <w:b/>
                <w:bCs/>
              </w:rPr>
              <w:t>ким  материалом г. Пенза</w:t>
            </w:r>
            <w:r>
              <w:rPr>
                <w:b/>
                <w:bCs/>
              </w:rPr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lastRenderedPageBreak/>
              <w:t>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lastRenderedPageBreak/>
              <w:t>Упражнения  в</w:t>
            </w:r>
            <w:proofErr w:type="gramEnd"/>
            <w:r>
              <w:t xml:space="preserve"> отработке данного правила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речи через </w:t>
            </w:r>
            <w:proofErr w:type="spellStart"/>
            <w:r>
              <w:t>оречевление</w:t>
            </w:r>
            <w:proofErr w:type="spellEnd"/>
            <w:r>
              <w:t xml:space="preserve"> своих действий.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Взаимное положение многоугольника, прямой, отрезка.</w:t>
            </w:r>
          </w:p>
          <w:p w:rsidR="00BE69BB" w:rsidRDefault="00BE69BB" w:rsidP="00552B75">
            <w:r>
              <w:t>Практическая работа.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Многоугольник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прямая отрезок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Упражнения </w:t>
            </w:r>
            <w:proofErr w:type="gramStart"/>
            <w:r>
              <w:t>в  черчении</w:t>
            </w:r>
            <w:proofErr w:type="gramEnd"/>
            <w:r>
              <w:t xml:space="preserve"> данных фигур. Моделируя взаимное положение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мелкой моторики через вычерчивание геометрических фигур.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Умножение числа 10 и на 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Упражнения  в</w:t>
            </w:r>
            <w:proofErr w:type="gramEnd"/>
            <w:r>
              <w:t xml:space="preserve"> отработке данного правила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долговременной памяти </w:t>
            </w:r>
            <w:proofErr w:type="gramStart"/>
            <w:r>
              <w:t>через  припоминание</w:t>
            </w:r>
            <w:proofErr w:type="gramEnd"/>
            <w:r>
              <w:t xml:space="preserve"> и обобщение знаний.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Деление чисел на 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Упражнения  в</w:t>
            </w:r>
            <w:proofErr w:type="gramEnd"/>
            <w:r>
              <w:t xml:space="preserve"> отработке данного правила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памяти через припоминание и обобщение знаний.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Повторение пройденного по </w:t>
            </w:r>
            <w:proofErr w:type="gramStart"/>
            <w:r>
              <w:t>теме  «</w:t>
            </w:r>
            <w:proofErr w:type="gramEnd"/>
            <w:r>
              <w:t>Умножение и деление  10 и на 10.»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Множители  произведение</w:t>
            </w:r>
            <w:proofErr w:type="gramEnd"/>
            <w:r>
              <w:rPr>
                <w:b/>
                <w:bCs/>
                <w:i/>
                <w:iCs/>
              </w:rPr>
              <w:t xml:space="preserve"> делимое  делитель частное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Упражнения  в</w:t>
            </w:r>
            <w:proofErr w:type="gramEnd"/>
            <w:r>
              <w:t xml:space="preserve"> отработке данного правила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Воспитание личностных нравственных качеств: настойчивости. самостоятельности.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 Двойное обозначение времени. Практическая работа</w:t>
            </w:r>
          </w:p>
          <w:p w:rsidR="00BE69BB" w:rsidRDefault="00BE69BB" w:rsidP="00552B75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Час  минута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Определять время по часам тремя способами с точностью до минуты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временных представлений.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BE69B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Числа, полученные при измерении стоимости, длины, времени.   12 ч</w:t>
            </w:r>
          </w:p>
          <w:p w:rsidR="00BE69BB" w:rsidRDefault="00BE69BB" w:rsidP="00BE69BB">
            <w:pPr>
              <w:snapToGrid w:val="0"/>
            </w:pPr>
            <w:r>
              <w:rPr>
                <w:b/>
                <w:bCs/>
              </w:rPr>
              <w:t xml:space="preserve">Планируемые результаты: </w:t>
            </w:r>
            <w:r w:rsidRPr="00BE69BB">
              <w:rPr>
                <w:bCs/>
              </w:rPr>
              <w:t>выполнение всех математических действий с числами, полученными при измерении.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Копейка, рубль — меры стоимости. Числа, полученные при измерении стоимости.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Копейки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рубли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Задачи  на</w:t>
            </w:r>
            <w:proofErr w:type="gramEnd"/>
            <w:r>
              <w:t xml:space="preserve"> зависимость между стоимостью ценой количеством. Все случаи.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Формировать количествен</w:t>
            </w:r>
            <w:r>
              <w:softHyphen/>
              <w:t xml:space="preserve">ные представления </w:t>
            </w:r>
            <w:proofErr w:type="gramStart"/>
            <w:r>
              <w:t>через  упражнения</w:t>
            </w:r>
            <w:proofErr w:type="gramEnd"/>
            <w:r>
              <w:t xml:space="preserve"> в соотношении мер стоимости.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Числа. полученные </w:t>
            </w:r>
            <w:proofErr w:type="gramStart"/>
            <w:r>
              <w:t>при  измерении</w:t>
            </w:r>
            <w:proofErr w:type="gramEnd"/>
            <w:r>
              <w:t xml:space="preserve"> длины.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Метр дециметр сантиметр миллиметр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Чтение, запись соотношения. 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мышления через упражнения в установлении связей и зависимостей.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lastRenderedPageBreak/>
              <w:t>117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Решение примеров и </w:t>
            </w:r>
            <w:proofErr w:type="gramStart"/>
            <w:r>
              <w:t>задач  с</w:t>
            </w:r>
            <w:proofErr w:type="gramEnd"/>
            <w:r>
              <w:t xml:space="preserve"> мерами стоимости и длины.</w:t>
            </w:r>
          </w:p>
          <w:p w:rsidR="00BE69BB" w:rsidRDefault="00BE69BB" w:rsidP="00552B75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Метр дециметр сантиметр миллиметр</w:t>
            </w:r>
          </w:p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Копейки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рубли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Выполнение заданий с мерами </w:t>
            </w:r>
            <w:proofErr w:type="gramStart"/>
            <w:r>
              <w:t>стоимости ,</w:t>
            </w:r>
            <w:proofErr w:type="gramEnd"/>
            <w:r>
              <w:t xml:space="preserve"> длины.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установление связей и зависимостей.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Преобразование мер длины.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Метр дециметр сантиметр миллиметр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Упражнения на сравнение и преобразование мер длины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Формировать количествен</w:t>
            </w:r>
            <w:r>
              <w:softHyphen/>
              <w:t xml:space="preserve">ные представления </w:t>
            </w:r>
            <w:proofErr w:type="gramStart"/>
            <w:r>
              <w:t>через  упражнения</w:t>
            </w:r>
            <w:proofErr w:type="gramEnd"/>
            <w:r>
              <w:t xml:space="preserve"> в соотношении мер длины.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119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Преобразование мер стоимости.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Копейки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рубли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Упражнения на преобразование мер стоимости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мышления через формирование количественных представлений.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Единица времени -секунда.</w:t>
            </w:r>
          </w:p>
          <w:p w:rsidR="00BE69BB" w:rsidRDefault="00BE69BB" w:rsidP="00552B75">
            <w:pPr>
              <w:snapToGrid w:val="0"/>
            </w:pPr>
            <w:r>
              <w:t>Соотношение 1 мин=60 с.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Секунда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Знакомство с секундой, соотношение с минутой.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 xml:space="preserve">Коррекция мышления </w:t>
            </w:r>
            <w:proofErr w:type="gramStart"/>
            <w:r>
              <w:t>через  упражнения</w:t>
            </w:r>
            <w:proofErr w:type="gramEnd"/>
            <w:r>
              <w:t xml:space="preserve"> в преобразовании единиц  времени.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Преобразование мер времени.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Час  минута</w:t>
            </w:r>
            <w:proofErr w:type="gramEnd"/>
            <w:r>
              <w:rPr>
                <w:b/>
                <w:bCs/>
                <w:i/>
                <w:iCs/>
              </w:rPr>
              <w:t xml:space="preserve">  секунда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Сравнение мер времени, преобразование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мышления </w:t>
            </w:r>
            <w:proofErr w:type="gramStart"/>
            <w:r>
              <w:t>через  упражнения</w:t>
            </w:r>
            <w:proofErr w:type="gramEnd"/>
            <w:r>
              <w:t xml:space="preserve"> в преобразовании единиц  времени.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Взаимное положение геометрических фигур.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Многоугольник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прямая отрезок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Упражнения </w:t>
            </w:r>
            <w:proofErr w:type="gramStart"/>
            <w:r>
              <w:t>в  черчении</w:t>
            </w:r>
            <w:proofErr w:type="gramEnd"/>
            <w:r>
              <w:t xml:space="preserve"> данных фигур. Моделируя взаимное положение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пространственных отношений.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 и задач с мерами времени, стоимости. массы.</w:t>
            </w:r>
          </w:p>
          <w:p w:rsidR="00BE69BB" w:rsidRDefault="00BE69BB" w:rsidP="00552B75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Меры времени, стоимости массы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Упражнения  с</w:t>
            </w:r>
            <w:proofErr w:type="gramEnd"/>
            <w:r>
              <w:t xml:space="preserve"> числами, полученные при измерении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памяти через преобразование единиц времени и использование </w:t>
            </w:r>
            <w:proofErr w:type="gramStart"/>
            <w:r>
              <w:t>из  при</w:t>
            </w:r>
            <w:proofErr w:type="gramEnd"/>
            <w:r>
              <w:t xml:space="preserve"> решении примеров и задач.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Обобщение знаний по теме «Числа, полученные при измерении». Подготовка к контрольной работе.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Меры времени, стоимости массы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Выполнение заданий с мерами </w:t>
            </w:r>
            <w:proofErr w:type="gramStart"/>
            <w:r>
              <w:t>стоимости ,</w:t>
            </w:r>
            <w:proofErr w:type="gramEnd"/>
            <w:r>
              <w:t xml:space="preserve"> длины.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Коррекция  долговременной</w:t>
            </w:r>
            <w:proofErr w:type="gramEnd"/>
            <w:r>
              <w:t xml:space="preserve"> памяти через припоминание и обобщение знаний.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Контрольная работа по теме «Числа, полученные при измерении».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Выполнение заданий самостоятельно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волевых качеств:</w:t>
            </w:r>
          </w:p>
          <w:p w:rsidR="00BE69BB" w:rsidRDefault="00BE69BB" w:rsidP="00552B75">
            <w:r>
              <w:t>настойчивости, самостоятельности.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lastRenderedPageBreak/>
              <w:t>126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Работа над ошибками «Числа, полученные при измерении</w:t>
            </w:r>
            <w:proofErr w:type="gramStart"/>
            <w:r>
              <w:t>».: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Работа над пробелами знаний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мышления через операции </w:t>
            </w:r>
            <w:proofErr w:type="gramStart"/>
            <w:r>
              <w:t>сравнения ,</w:t>
            </w:r>
            <w:proofErr w:type="gramEnd"/>
            <w:r>
              <w:t xml:space="preserve"> анализ.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152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BE69B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Все действия в </w:t>
            </w:r>
            <w:proofErr w:type="gramStart"/>
            <w:r>
              <w:rPr>
                <w:b/>
                <w:bCs/>
              </w:rPr>
              <w:t>пределах  100</w:t>
            </w:r>
            <w:proofErr w:type="gramEnd"/>
            <w:r>
              <w:rPr>
                <w:b/>
                <w:bCs/>
              </w:rPr>
              <w:t xml:space="preserve">  -14ч</w:t>
            </w:r>
          </w:p>
          <w:p w:rsidR="00BE69BB" w:rsidRDefault="00BE69BB" w:rsidP="00BE69BB">
            <w:pPr>
              <w:snapToGrid w:val="0"/>
            </w:pPr>
            <w:r>
              <w:rPr>
                <w:b/>
                <w:bCs/>
              </w:rPr>
              <w:t xml:space="preserve">Планируемые результаты: </w:t>
            </w:r>
            <w:r w:rsidRPr="00BE69BB">
              <w:rPr>
                <w:bCs/>
              </w:rPr>
              <w:t>выполнять устные и письменные действия сложения и вычитания, пользоваться таблицей умножения и деления, решать составные задачи в два действия, делить с остатком.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127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Приёмы сложения в пределах 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Слагаемое сумма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Выполнение различных упражнений на </w:t>
            </w:r>
            <w:proofErr w:type="gramStart"/>
            <w:r>
              <w:t>отработку  приёмов</w:t>
            </w:r>
            <w:proofErr w:type="gramEnd"/>
            <w:r>
              <w:t xml:space="preserve"> сложения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Формирование </w:t>
            </w:r>
            <w:proofErr w:type="gramStart"/>
            <w:r>
              <w:t>умения  устанавливать</w:t>
            </w:r>
            <w:proofErr w:type="gramEnd"/>
            <w:r>
              <w:t xml:space="preserve"> последовательность.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128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Приёмы вычитания в пределах 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Уменьшаемое  вычитаемое</w:t>
            </w:r>
            <w:proofErr w:type="gramEnd"/>
            <w:r>
              <w:rPr>
                <w:b/>
                <w:bCs/>
                <w:i/>
                <w:iCs/>
              </w:rPr>
              <w:t xml:space="preserve"> разность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Выполнение различных упражнений на </w:t>
            </w:r>
            <w:proofErr w:type="gramStart"/>
            <w:r>
              <w:t>отработку  приёмов</w:t>
            </w:r>
            <w:proofErr w:type="gramEnd"/>
            <w:r>
              <w:t xml:space="preserve"> вычитания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мышления через развитие операций сравнения, анализ.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129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Закрепление таблицы умножения и </w:t>
            </w:r>
            <w:proofErr w:type="gramStart"/>
            <w:r>
              <w:t>деления .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Множитель произведение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Выполнение различных упражнений на отработку знаний таблицы умножения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долговременной памяти через запоминание таблицы умножения и деления.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130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составных задач, содержащих два действия.</w:t>
            </w:r>
          </w:p>
          <w:p w:rsidR="00BE69BB" w:rsidRDefault="00BE69BB" w:rsidP="00552B75">
            <w:pPr>
              <w:snapToGrid w:val="0"/>
            </w:pPr>
            <w:r>
              <w:t>Р.К. Ремонт больницы»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Работа над задачами в два действия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мышления через операции </w:t>
            </w:r>
            <w:proofErr w:type="gramStart"/>
            <w:r>
              <w:t>сравнения ,</w:t>
            </w:r>
            <w:proofErr w:type="gramEnd"/>
            <w:r>
              <w:t xml:space="preserve"> умения делать выводы.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131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Деление с остатком.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Деление делитель частное остаток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Упражнения  в</w:t>
            </w:r>
            <w:proofErr w:type="gramEnd"/>
            <w:r>
              <w:t xml:space="preserve"> делении с остатком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 xml:space="preserve">Формирование </w:t>
            </w:r>
            <w:proofErr w:type="gramStart"/>
            <w:r>
              <w:t>умения  применять</w:t>
            </w:r>
            <w:proofErr w:type="gramEnd"/>
            <w:r>
              <w:t xml:space="preserve"> знания в новых условиях.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132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Решение примеров и задач на деление с остатком.</w:t>
            </w:r>
          </w:p>
          <w:p w:rsidR="00BE69BB" w:rsidRDefault="00BE69BB" w:rsidP="00552B75">
            <w:pPr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Деление делитель частное остаток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t>Упражнения  в</w:t>
            </w:r>
            <w:proofErr w:type="gramEnd"/>
            <w:r>
              <w:t xml:space="preserve"> делении с остатком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 xml:space="preserve">Формирование </w:t>
            </w:r>
            <w:proofErr w:type="gramStart"/>
            <w:r>
              <w:t>умения  применять</w:t>
            </w:r>
            <w:proofErr w:type="gramEnd"/>
            <w:r>
              <w:t xml:space="preserve"> знания в новых условиях.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133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Треугольники. Название сторон.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Основание боковые стороны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Построение треугольника по точкам, </w:t>
            </w:r>
            <w:proofErr w:type="gramStart"/>
            <w:r>
              <w:t>клеткам .</w:t>
            </w:r>
            <w:proofErr w:type="gramEnd"/>
            <w:r>
              <w:t xml:space="preserve"> С помощью угольника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мелкой моторики через вычерчивание геометрических фигур.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1F5521">
            <w:pPr>
              <w:snapToGrid w:val="0"/>
              <w:jc w:val="center"/>
            </w:pPr>
            <w:r>
              <w:t>13</w:t>
            </w:r>
            <w:r w:rsidR="001F5521">
              <w:t>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</w:rPr>
            </w:pPr>
            <w:r>
              <w:t xml:space="preserve"> Повторение.  Определение времени по часам.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</w:rPr>
              <w:t>РК «Куранты»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proofErr w:type="gramStart"/>
            <w:r>
              <w:rPr>
                <w:b/>
                <w:bCs/>
                <w:i/>
                <w:iCs/>
              </w:rPr>
              <w:t>Час  минута</w:t>
            </w:r>
            <w:proofErr w:type="gramEnd"/>
            <w:r>
              <w:rPr>
                <w:b/>
                <w:bCs/>
                <w:i/>
                <w:iCs/>
              </w:rPr>
              <w:t xml:space="preserve">  секунда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Сравнение мер времени, преобразование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Pr="00D47981" w:rsidRDefault="00BE69BB" w:rsidP="00552B75">
            <w:pPr>
              <w:snapToGrid w:val="0"/>
            </w:pPr>
            <w:r>
              <w:t>Коррекция мыслительной деятельности через операции анализа и синтеза.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1F5521">
            <w:pPr>
              <w:snapToGrid w:val="0"/>
              <w:jc w:val="center"/>
            </w:pPr>
            <w:r>
              <w:t>13</w:t>
            </w:r>
            <w:r w:rsidR="001F5521">
              <w:t>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 Повторение.  Геометрический материал.</w:t>
            </w:r>
          </w:p>
          <w:p w:rsidR="00BE69BB" w:rsidRDefault="00BE69BB" w:rsidP="00552B75">
            <w:pPr>
              <w:snapToGrid w:val="0"/>
            </w:pPr>
            <w:r>
              <w:t>Практическая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Многоугольник</w:t>
            </w:r>
          </w:p>
          <w:p w:rsidR="00BE69BB" w:rsidRDefault="00BE69BB" w:rsidP="00552B75">
            <w:pPr>
              <w:snapToGrid w:val="0"/>
            </w:pPr>
            <w:r>
              <w:rPr>
                <w:b/>
                <w:bCs/>
                <w:i/>
                <w:iCs/>
              </w:rPr>
              <w:t>прямая отрезок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Черчение геометрических фигур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Коррекция мышления через формирование устанавливать последовательность.</w:t>
            </w:r>
          </w:p>
        </w:tc>
      </w:tr>
      <w:tr w:rsidR="00BE69BB" w:rsidTr="001F5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" w:type="dxa"/>
          <w:trHeight w:val="208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1F5521">
            <w:pPr>
              <w:snapToGrid w:val="0"/>
            </w:pPr>
            <w:r>
              <w:lastRenderedPageBreak/>
              <w:t>13</w:t>
            </w:r>
            <w:r w:rsidR="001F5521">
              <w:t>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Повторение пройденного за год.</w:t>
            </w:r>
          </w:p>
          <w:p w:rsidR="00BE69BB" w:rsidRDefault="00BE69BB" w:rsidP="00552B75">
            <w:pPr>
              <w:snapToGrid w:val="0"/>
            </w:pPr>
            <w:r>
              <w:t>Сложение и вычитание в пределах 100 с переходом через разряд.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>Выполнение заданий по изученным темам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9BB" w:rsidRDefault="00BE69BB" w:rsidP="00552B75">
            <w:pPr>
              <w:snapToGrid w:val="0"/>
            </w:pPr>
            <w:r>
              <w:t xml:space="preserve">Коррекция долговременной памяти через запоминание математических </w:t>
            </w:r>
            <w:proofErr w:type="gramStart"/>
            <w:r>
              <w:t>знаний ,</w:t>
            </w:r>
            <w:proofErr w:type="gramEnd"/>
            <w:r>
              <w:t xml:space="preserve"> использование их на практике.</w:t>
            </w:r>
          </w:p>
        </w:tc>
      </w:tr>
    </w:tbl>
    <w:p w:rsidR="00014470" w:rsidRDefault="00014470" w:rsidP="006A51B6">
      <w:pPr>
        <w:ind w:left="360"/>
        <w:jc w:val="both"/>
        <w:rPr>
          <w:b/>
        </w:rPr>
      </w:pPr>
    </w:p>
    <w:p w:rsidR="000004AE" w:rsidRDefault="000004AE" w:rsidP="006A51B6">
      <w:pPr>
        <w:ind w:left="360"/>
        <w:jc w:val="both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285FA7" w:rsidRDefault="00285FA7" w:rsidP="00285FA7">
      <w:pPr>
        <w:pStyle w:val="a3"/>
        <w:ind w:left="2344"/>
        <w:rPr>
          <w:b/>
        </w:rPr>
      </w:pPr>
    </w:p>
    <w:p w:rsidR="006A51B6" w:rsidRPr="009B03DB" w:rsidRDefault="006A51B6" w:rsidP="006A51B6">
      <w:pPr>
        <w:rPr>
          <w:b/>
        </w:rPr>
      </w:pPr>
    </w:p>
    <w:sectPr w:rsidR="006A51B6" w:rsidRPr="009B03DB" w:rsidSect="006A51B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054DB8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86"/>
        </w:tabs>
        <w:ind w:left="986" w:hanging="360"/>
      </w:pPr>
      <w:rPr>
        <w:rFonts w:ascii="Courier New" w:hAnsi="Courier New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986"/>
        </w:tabs>
        <w:ind w:left="986" w:hanging="360"/>
      </w:pPr>
      <w:rPr>
        <w:rFonts w:ascii="Courier New" w:hAnsi="Courier New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Courier New" w:hAnsi="Courier New" w:cs="Times New Roman CYR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986"/>
        </w:tabs>
        <w:ind w:left="986" w:hanging="360"/>
      </w:pPr>
      <w:rPr>
        <w:rFonts w:ascii="Courier New" w:hAnsi="Courier New"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Courier New" w:hAnsi="Courier New" w:cs="Times New Roman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6480" w:hanging="360"/>
      </w:pPr>
      <w:rPr>
        <w:rFonts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951A0F"/>
    <w:multiLevelType w:val="hybridMultilevel"/>
    <w:tmpl w:val="4B986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64882"/>
    <w:multiLevelType w:val="hybridMultilevel"/>
    <w:tmpl w:val="C55E5486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4" w15:restartNumberingAfterBreak="0">
    <w:nsid w:val="1E876523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5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6" w15:restartNumberingAfterBreak="0">
    <w:nsid w:val="2EDF6FEE"/>
    <w:multiLevelType w:val="hybridMultilevel"/>
    <w:tmpl w:val="95C8C8FE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2268E"/>
    <w:multiLevelType w:val="hybridMultilevel"/>
    <w:tmpl w:val="8130AF4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147FA"/>
    <w:multiLevelType w:val="hybridMultilevel"/>
    <w:tmpl w:val="0468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57373"/>
    <w:multiLevelType w:val="hybridMultilevel"/>
    <w:tmpl w:val="B5E6D2C2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C1D9C"/>
    <w:multiLevelType w:val="hybridMultilevel"/>
    <w:tmpl w:val="40B25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659F3"/>
    <w:multiLevelType w:val="hybridMultilevel"/>
    <w:tmpl w:val="24705C92"/>
    <w:lvl w:ilvl="0" w:tplc="00000003">
      <w:start w:val="1"/>
      <w:numFmt w:val="bullet"/>
      <w:lvlText w:val="-"/>
      <w:lvlJc w:val="left"/>
      <w:pPr>
        <w:ind w:left="754" w:hanging="360"/>
      </w:pPr>
      <w:rPr>
        <w:rFonts w:ascii="Courier New" w:hAnsi="Courier New" w:cs="Times New Roman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56EA143B"/>
    <w:multiLevelType w:val="hybridMultilevel"/>
    <w:tmpl w:val="4B986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E65B3"/>
    <w:multiLevelType w:val="hybridMultilevel"/>
    <w:tmpl w:val="65AE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411D"/>
    <w:multiLevelType w:val="hybridMultilevel"/>
    <w:tmpl w:val="5EFA2FE0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4142B"/>
    <w:multiLevelType w:val="hybridMultilevel"/>
    <w:tmpl w:val="A4C254A0"/>
    <w:lvl w:ilvl="0" w:tplc="17A8E31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D2D89"/>
    <w:multiLevelType w:val="hybridMultilevel"/>
    <w:tmpl w:val="30BE7120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42487"/>
    <w:multiLevelType w:val="hybridMultilevel"/>
    <w:tmpl w:val="F118C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E0F0D"/>
    <w:multiLevelType w:val="hybridMultilevel"/>
    <w:tmpl w:val="2DBA837A"/>
    <w:lvl w:ilvl="0" w:tplc="00000003">
      <w:start w:val="1"/>
      <w:numFmt w:val="bullet"/>
      <w:lvlText w:val="-"/>
      <w:lvlJc w:val="left"/>
      <w:pPr>
        <w:ind w:left="1786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9" w15:restartNumberingAfterBreak="0">
    <w:nsid w:val="60C667C3"/>
    <w:multiLevelType w:val="hybridMultilevel"/>
    <w:tmpl w:val="C7D85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B10E8"/>
    <w:multiLevelType w:val="hybridMultilevel"/>
    <w:tmpl w:val="987AF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197105"/>
    <w:multiLevelType w:val="hybridMultilevel"/>
    <w:tmpl w:val="5E8EE4E8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C26CF"/>
    <w:multiLevelType w:val="hybridMultilevel"/>
    <w:tmpl w:val="4B986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D5D58"/>
    <w:multiLevelType w:val="hybridMultilevel"/>
    <w:tmpl w:val="8DA0D7A0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E10C5B"/>
    <w:multiLevelType w:val="hybridMultilevel"/>
    <w:tmpl w:val="F9224464"/>
    <w:lvl w:ilvl="0" w:tplc="B20C0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C2528EF"/>
    <w:multiLevelType w:val="hybridMultilevel"/>
    <w:tmpl w:val="3388345C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7" w15:restartNumberingAfterBreak="0">
    <w:nsid w:val="72736DBB"/>
    <w:multiLevelType w:val="hybridMultilevel"/>
    <w:tmpl w:val="F6F6FF66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A3A3D"/>
    <w:multiLevelType w:val="hybridMultilevel"/>
    <w:tmpl w:val="3EF6D514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83D15"/>
    <w:multiLevelType w:val="hybridMultilevel"/>
    <w:tmpl w:val="3BAC9C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21713"/>
    <w:multiLevelType w:val="hybridMultilevel"/>
    <w:tmpl w:val="57A8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F4AB46">
      <w:numFmt w:val="bullet"/>
      <w:lvlText w:val="·"/>
      <w:lvlJc w:val="left"/>
      <w:pPr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15"/>
  </w:num>
  <w:num w:numId="4">
    <w:abstractNumId w:val="12"/>
  </w:num>
  <w:num w:numId="5">
    <w:abstractNumId w:val="34"/>
  </w:num>
  <w:num w:numId="6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2"/>
  </w:num>
  <w:num w:numId="9">
    <w:abstractNumId w:val="11"/>
  </w:num>
  <w:num w:numId="10">
    <w:abstractNumId w:val="23"/>
  </w:num>
  <w:num w:numId="11">
    <w:abstractNumId w:val="35"/>
  </w:num>
  <w:num w:numId="12">
    <w:abstractNumId w:val="4"/>
  </w:num>
  <w:num w:numId="13">
    <w:abstractNumId w:val="6"/>
  </w:num>
  <w:num w:numId="14">
    <w:abstractNumId w:val="7"/>
  </w:num>
  <w:num w:numId="15">
    <w:abstractNumId w:val="8"/>
  </w:num>
  <w:num w:numId="16">
    <w:abstractNumId w:val="29"/>
  </w:num>
  <w:num w:numId="17">
    <w:abstractNumId w:val="3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7"/>
  </w:num>
  <w:num w:numId="21">
    <w:abstractNumId w:val="38"/>
  </w:num>
  <w:num w:numId="22">
    <w:abstractNumId w:val="40"/>
  </w:num>
  <w:num w:numId="23">
    <w:abstractNumId w:val="30"/>
  </w:num>
  <w:num w:numId="24">
    <w:abstractNumId w:val="18"/>
  </w:num>
  <w:num w:numId="25">
    <w:abstractNumId w:val="27"/>
  </w:num>
  <w:num w:numId="26">
    <w:abstractNumId w:val="17"/>
  </w:num>
  <w:num w:numId="27">
    <w:abstractNumId w:val="21"/>
  </w:num>
  <w:num w:numId="28">
    <w:abstractNumId w:val="31"/>
  </w:num>
  <w:num w:numId="29">
    <w:abstractNumId w:val="19"/>
  </w:num>
  <w:num w:numId="30">
    <w:abstractNumId w:val="25"/>
  </w:num>
  <w:num w:numId="31">
    <w:abstractNumId w:val="3"/>
  </w:num>
  <w:num w:numId="32">
    <w:abstractNumId w:val="5"/>
  </w:num>
  <w:num w:numId="33">
    <w:abstractNumId w:val="10"/>
  </w:num>
  <w:num w:numId="34">
    <w:abstractNumId w:val="14"/>
  </w:num>
  <w:num w:numId="35">
    <w:abstractNumId w:val="33"/>
  </w:num>
  <w:num w:numId="36">
    <w:abstractNumId w:val="16"/>
  </w:num>
  <w:num w:numId="37">
    <w:abstractNumId w:val="24"/>
  </w:num>
  <w:num w:numId="38">
    <w:abstractNumId w:val="26"/>
  </w:num>
  <w:num w:numId="39">
    <w:abstractNumId w:val="13"/>
  </w:num>
  <w:num w:numId="40">
    <w:abstractNumId w:val="28"/>
  </w:num>
  <w:num w:numId="41">
    <w:abstractNumId w:val="9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B6"/>
    <w:rsid w:val="000004AE"/>
    <w:rsid w:val="00000F96"/>
    <w:rsid w:val="00014470"/>
    <w:rsid w:val="000173B3"/>
    <w:rsid w:val="00094889"/>
    <w:rsid w:val="000B2822"/>
    <w:rsid w:val="000B3B6C"/>
    <w:rsid w:val="0014562D"/>
    <w:rsid w:val="00157C8F"/>
    <w:rsid w:val="00161856"/>
    <w:rsid w:val="001A45F0"/>
    <w:rsid w:val="001E3BDD"/>
    <w:rsid w:val="001F5521"/>
    <w:rsid w:val="002427B9"/>
    <w:rsid w:val="00285FA7"/>
    <w:rsid w:val="0028789A"/>
    <w:rsid w:val="002B6549"/>
    <w:rsid w:val="002B675B"/>
    <w:rsid w:val="002D1C8C"/>
    <w:rsid w:val="002D26CF"/>
    <w:rsid w:val="002F08EE"/>
    <w:rsid w:val="00306723"/>
    <w:rsid w:val="00306FBA"/>
    <w:rsid w:val="0034619E"/>
    <w:rsid w:val="003518F6"/>
    <w:rsid w:val="003611C7"/>
    <w:rsid w:val="00370E4A"/>
    <w:rsid w:val="003A16F0"/>
    <w:rsid w:val="003A2904"/>
    <w:rsid w:val="003D3C68"/>
    <w:rsid w:val="003E0CD4"/>
    <w:rsid w:val="004042E7"/>
    <w:rsid w:val="00435966"/>
    <w:rsid w:val="00461020"/>
    <w:rsid w:val="00484C4B"/>
    <w:rsid w:val="004B57DA"/>
    <w:rsid w:val="004F438D"/>
    <w:rsid w:val="005166CB"/>
    <w:rsid w:val="00520EA8"/>
    <w:rsid w:val="00535CAA"/>
    <w:rsid w:val="00545EDD"/>
    <w:rsid w:val="00552B75"/>
    <w:rsid w:val="0055796D"/>
    <w:rsid w:val="00563D3F"/>
    <w:rsid w:val="005754CF"/>
    <w:rsid w:val="00585D08"/>
    <w:rsid w:val="0058763E"/>
    <w:rsid w:val="005D0A9E"/>
    <w:rsid w:val="005F00A3"/>
    <w:rsid w:val="005F0E12"/>
    <w:rsid w:val="005F6D56"/>
    <w:rsid w:val="006140DE"/>
    <w:rsid w:val="006176E8"/>
    <w:rsid w:val="00625EC9"/>
    <w:rsid w:val="006317E6"/>
    <w:rsid w:val="0064262F"/>
    <w:rsid w:val="0067408A"/>
    <w:rsid w:val="00690BFA"/>
    <w:rsid w:val="006A51B6"/>
    <w:rsid w:val="006F39D7"/>
    <w:rsid w:val="007368F6"/>
    <w:rsid w:val="007A44DE"/>
    <w:rsid w:val="007A4AC0"/>
    <w:rsid w:val="007A6157"/>
    <w:rsid w:val="00894883"/>
    <w:rsid w:val="008A0A1A"/>
    <w:rsid w:val="008B7A90"/>
    <w:rsid w:val="008C26CA"/>
    <w:rsid w:val="008E36C1"/>
    <w:rsid w:val="008F386B"/>
    <w:rsid w:val="00907EC6"/>
    <w:rsid w:val="009126B2"/>
    <w:rsid w:val="009161BA"/>
    <w:rsid w:val="009166A3"/>
    <w:rsid w:val="009328F3"/>
    <w:rsid w:val="00945FDB"/>
    <w:rsid w:val="00953937"/>
    <w:rsid w:val="00954DB4"/>
    <w:rsid w:val="0097270D"/>
    <w:rsid w:val="00980179"/>
    <w:rsid w:val="009B03DB"/>
    <w:rsid w:val="009B783D"/>
    <w:rsid w:val="009C638B"/>
    <w:rsid w:val="009D1A62"/>
    <w:rsid w:val="00A112E3"/>
    <w:rsid w:val="00A25984"/>
    <w:rsid w:val="00AA7C98"/>
    <w:rsid w:val="00AB092E"/>
    <w:rsid w:val="00AB45CC"/>
    <w:rsid w:val="00AB7B35"/>
    <w:rsid w:val="00B426B9"/>
    <w:rsid w:val="00B47777"/>
    <w:rsid w:val="00B55F67"/>
    <w:rsid w:val="00B6515F"/>
    <w:rsid w:val="00B852C3"/>
    <w:rsid w:val="00BB6B60"/>
    <w:rsid w:val="00BC1378"/>
    <w:rsid w:val="00BE69BB"/>
    <w:rsid w:val="00BF5FD7"/>
    <w:rsid w:val="00C11EC5"/>
    <w:rsid w:val="00CB0661"/>
    <w:rsid w:val="00D07CB9"/>
    <w:rsid w:val="00D50F4A"/>
    <w:rsid w:val="00D64330"/>
    <w:rsid w:val="00D75585"/>
    <w:rsid w:val="00DB4647"/>
    <w:rsid w:val="00DC2B46"/>
    <w:rsid w:val="00DE072B"/>
    <w:rsid w:val="00DF4252"/>
    <w:rsid w:val="00E02B55"/>
    <w:rsid w:val="00E11B2B"/>
    <w:rsid w:val="00E1572A"/>
    <w:rsid w:val="00E33B9A"/>
    <w:rsid w:val="00F77585"/>
    <w:rsid w:val="00F77C22"/>
    <w:rsid w:val="00FD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875051-2B06-493C-95C0-7430A3BF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B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A51B6"/>
    <w:pPr>
      <w:ind w:left="720"/>
      <w:contextualSpacing/>
    </w:pPr>
  </w:style>
  <w:style w:type="paragraph" w:styleId="a4">
    <w:name w:val="Normal (Web)"/>
    <w:basedOn w:val="a"/>
    <w:uiPriority w:val="99"/>
    <w:rsid w:val="001E3BD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B85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B852C3"/>
    <w:rPr>
      <w:rFonts w:ascii="Courier New" w:hAnsi="Courier New"/>
    </w:rPr>
  </w:style>
  <w:style w:type="paragraph" w:customStyle="1" w:styleId="a6">
    <w:name w:val="Содержимое таблицы"/>
    <w:basedOn w:val="a"/>
    <w:rsid w:val="0034619E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eastAsia="ar-SA"/>
    </w:rPr>
  </w:style>
  <w:style w:type="character" w:customStyle="1" w:styleId="Absatz-Standardschriftart">
    <w:name w:val="Absatz-Standardschriftart"/>
    <w:rsid w:val="00A112E3"/>
  </w:style>
  <w:style w:type="character" w:customStyle="1" w:styleId="1">
    <w:name w:val="Основной шрифт абзаца1"/>
    <w:rsid w:val="00A112E3"/>
  </w:style>
  <w:style w:type="paragraph" w:customStyle="1" w:styleId="a7">
    <w:name w:val="Заголовок"/>
    <w:basedOn w:val="a"/>
    <w:next w:val="a8"/>
    <w:rsid w:val="00A112E3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A112E3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9">
    <w:name w:val="Основной текст Знак"/>
    <w:link w:val="a8"/>
    <w:rsid w:val="00A112E3"/>
    <w:rPr>
      <w:rFonts w:ascii="Calibri" w:eastAsia="Calibri" w:hAnsi="Calibri" w:cs="Calibri"/>
      <w:lang w:eastAsia="ar-SA"/>
    </w:rPr>
  </w:style>
  <w:style w:type="paragraph" w:styleId="aa">
    <w:name w:val="List"/>
    <w:basedOn w:val="a8"/>
    <w:rsid w:val="00A112E3"/>
    <w:rPr>
      <w:rFonts w:ascii="Arial" w:hAnsi="Arial" w:cs="Tahoma"/>
    </w:rPr>
  </w:style>
  <w:style w:type="paragraph" w:customStyle="1" w:styleId="10">
    <w:name w:val="Название1"/>
    <w:basedOn w:val="a"/>
    <w:rsid w:val="00A112E3"/>
    <w:pPr>
      <w:suppressLineNumbers/>
      <w:suppressAutoHyphens/>
      <w:spacing w:before="120" w:after="120" w:line="276" w:lineRule="auto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1">
    <w:name w:val="Указатель1"/>
    <w:basedOn w:val="a"/>
    <w:rsid w:val="00A112E3"/>
    <w:pPr>
      <w:suppressLineNumbers/>
      <w:suppressAutoHyphens/>
      <w:spacing w:after="200" w:line="276" w:lineRule="auto"/>
    </w:pPr>
    <w:rPr>
      <w:rFonts w:ascii="Arial" w:eastAsia="Calibri" w:hAnsi="Arial" w:cs="Tahoma"/>
      <w:sz w:val="22"/>
      <w:szCs w:val="22"/>
      <w:lang w:eastAsia="ar-SA"/>
    </w:rPr>
  </w:style>
  <w:style w:type="paragraph" w:customStyle="1" w:styleId="ab">
    <w:name w:val="Заголовок таблицы"/>
    <w:basedOn w:val="a6"/>
    <w:rsid w:val="00A112E3"/>
    <w:pPr>
      <w:jc w:val="center"/>
    </w:pPr>
    <w:rPr>
      <w:b/>
      <w:bCs/>
    </w:rPr>
  </w:style>
  <w:style w:type="paragraph" w:customStyle="1" w:styleId="Default">
    <w:name w:val="Default"/>
    <w:rsid w:val="00954D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rsid w:val="005D0A9E"/>
  </w:style>
  <w:style w:type="character" w:customStyle="1" w:styleId="WW8Num1z0">
    <w:name w:val="WW8Num1z0"/>
    <w:rsid w:val="002427B9"/>
    <w:rPr>
      <w:rFonts w:ascii="Courier New" w:hAnsi="Courier New" w:cs="Courier New"/>
      <w:sz w:val="28"/>
      <w:szCs w:val="28"/>
    </w:rPr>
  </w:style>
  <w:style w:type="character" w:customStyle="1" w:styleId="WW8Num3z0">
    <w:name w:val="WW8Num3z0"/>
    <w:rsid w:val="002427B9"/>
    <w:rPr>
      <w:rFonts w:ascii="Courier New" w:hAnsi="Courier New" w:cs="Times New Roman"/>
    </w:rPr>
  </w:style>
  <w:style w:type="character" w:customStyle="1" w:styleId="WW8Num4z0">
    <w:name w:val="WW8Num4z0"/>
    <w:rsid w:val="002427B9"/>
    <w:rPr>
      <w:rFonts w:ascii="Courier New" w:hAnsi="Courier New" w:cs="Times New Roman"/>
    </w:rPr>
  </w:style>
  <w:style w:type="character" w:customStyle="1" w:styleId="WW8Num5z0">
    <w:name w:val="WW8Num5z0"/>
    <w:rsid w:val="002427B9"/>
    <w:rPr>
      <w:rFonts w:ascii="Courier New" w:hAnsi="Courier New" w:cs="Times New Roman"/>
    </w:rPr>
  </w:style>
  <w:style w:type="character" w:customStyle="1" w:styleId="WW8Num6z0">
    <w:name w:val="WW8Num6z0"/>
    <w:rsid w:val="002427B9"/>
    <w:rPr>
      <w:rFonts w:ascii="Times New Roman CYR" w:hAnsi="Times New Roman CYR" w:cs="Times New Roman CYR"/>
    </w:rPr>
  </w:style>
  <w:style w:type="character" w:customStyle="1" w:styleId="WW8Num7z0">
    <w:name w:val="WW8Num7z0"/>
    <w:rsid w:val="002427B9"/>
    <w:rPr>
      <w:rFonts w:ascii="Courier New" w:hAnsi="Courier New" w:cs="Times New Roman"/>
    </w:rPr>
  </w:style>
  <w:style w:type="character" w:customStyle="1" w:styleId="WW8Num8z0">
    <w:name w:val="WW8Num8z0"/>
    <w:rsid w:val="002427B9"/>
    <w:rPr>
      <w:rFonts w:ascii="Courier New" w:hAnsi="Courier New" w:cs="Times New Roman"/>
      <w:sz w:val="22"/>
      <w:szCs w:val="22"/>
    </w:rPr>
  </w:style>
  <w:style w:type="character" w:customStyle="1" w:styleId="WW8Num9z0">
    <w:name w:val="WW8Num9z0"/>
    <w:rsid w:val="002427B9"/>
    <w:rPr>
      <w:rFonts w:ascii="Courier New" w:hAnsi="Courier New" w:cs="Times New Roman"/>
    </w:rPr>
  </w:style>
  <w:style w:type="character" w:customStyle="1" w:styleId="WW8Num9z2">
    <w:name w:val="WW8Num9z2"/>
    <w:rsid w:val="002427B9"/>
    <w:rPr>
      <w:rFonts w:ascii="Wingdings" w:hAnsi="Wingdings" w:cs="Wingdings"/>
    </w:rPr>
  </w:style>
  <w:style w:type="character" w:customStyle="1" w:styleId="WW8Num9z3">
    <w:name w:val="WW8Num9z3"/>
    <w:rsid w:val="002427B9"/>
    <w:rPr>
      <w:rFonts w:ascii="Symbol" w:hAnsi="Symbol" w:cs="Symbol"/>
    </w:rPr>
  </w:style>
  <w:style w:type="character" w:customStyle="1" w:styleId="WW8Num9z4">
    <w:name w:val="WW8Num9z4"/>
    <w:rsid w:val="002427B9"/>
  </w:style>
  <w:style w:type="character" w:customStyle="1" w:styleId="WW8Num9z5">
    <w:name w:val="WW8Num9z5"/>
    <w:rsid w:val="002427B9"/>
  </w:style>
  <w:style w:type="character" w:customStyle="1" w:styleId="WW8Num9z6">
    <w:name w:val="WW8Num9z6"/>
    <w:rsid w:val="002427B9"/>
  </w:style>
  <w:style w:type="character" w:customStyle="1" w:styleId="WW8Num9z7">
    <w:name w:val="WW8Num9z7"/>
    <w:rsid w:val="002427B9"/>
  </w:style>
  <w:style w:type="character" w:customStyle="1" w:styleId="WW8Num9z8">
    <w:name w:val="WW8Num9z8"/>
    <w:rsid w:val="002427B9"/>
  </w:style>
  <w:style w:type="character" w:customStyle="1" w:styleId="WW8Num10z0">
    <w:name w:val="WW8Num10z0"/>
    <w:rsid w:val="002427B9"/>
    <w:rPr>
      <w:rFonts w:ascii="Courier New" w:hAnsi="Courier New" w:cs="Times New Roman"/>
      <w:b/>
      <w:sz w:val="22"/>
      <w:szCs w:val="22"/>
    </w:rPr>
  </w:style>
  <w:style w:type="character" w:customStyle="1" w:styleId="WW8Num10z1">
    <w:name w:val="WW8Num10z1"/>
    <w:rsid w:val="002427B9"/>
  </w:style>
  <w:style w:type="character" w:customStyle="1" w:styleId="WW8Num10z2">
    <w:name w:val="WW8Num10z2"/>
    <w:rsid w:val="002427B9"/>
  </w:style>
  <w:style w:type="character" w:customStyle="1" w:styleId="WW8Num10z3">
    <w:name w:val="WW8Num10z3"/>
    <w:rsid w:val="002427B9"/>
  </w:style>
  <w:style w:type="character" w:customStyle="1" w:styleId="WW8Num10z4">
    <w:name w:val="WW8Num10z4"/>
    <w:rsid w:val="002427B9"/>
  </w:style>
  <w:style w:type="character" w:customStyle="1" w:styleId="WW8Num10z5">
    <w:name w:val="WW8Num10z5"/>
    <w:rsid w:val="002427B9"/>
  </w:style>
  <w:style w:type="character" w:customStyle="1" w:styleId="WW8Num10z6">
    <w:name w:val="WW8Num10z6"/>
    <w:rsid w:val="002427B9"/>
  </w:style>
  <w:style w:type="character" w:customStyle="1" w:styleId="WW8Num10z7">
    <w:name w:val="WW8Num10z7"/>
    <w:rsid w:val="002427B9"/>
  </w:style>
  <w:style w:type="character" w:customStyle="1" w:styleId="WW8Num10z8">
    <w:name w:val="WW8Num10z8"/>
    <w:rsid w:val="002427B9"/>
  </w:style>
  <w:style w:type="character" w:customStyle="1" w:styleId="WW8Num11z0">
    <w:name w:val="WW8Num11z0"/>
    <w:rsid w:val="002427B9"/>
    <w:rPr>
      <w:rFonts w:ascii="Courier New" w:hAnsi="Courier New" w:cs="Times New Roman"/>
    </w:rPr>
  </w:style>
  <w:style w:type="character" w:customStyle="1" w:styleId="WW8Num11z1">
    <w:name w:val="WW8Num11z1"/>
    <w:rsid w:val="002427B9"/>
  </w:style>
  <w:style w:type="character" w:customStyle="1" w:styleId="WW8Num11z2">
    <w:name w:val="WW8Num11z2"/>
    <w:rsid w:val="002427B9"/>
  </w:style>
  <w:style w:type="character" w:customStyle="1" w:styleId="WW8Num11z3">
    <w:name w:val="WW8Num11z3"/>
    <w:rsid w:val="002427B9"/>
  </w:style>
  <w:style w:type="character" w:customStyle="1" w:styleId="WW8Num11z4">
    <w:name w:val="WW8Num11z4"/>
    <w:rsid w:val="002427B9"/>
  </w:style>
  <w:style w:type="character" w:customStyle="1" w:styleId="WW8Num11z5">
    <w:name w:val="WW8Num11z5"/>
    <w:rsid w:val="002427B9"/>
  </w:style>
  <w:style w:type="character" w:customStyle="1" w:styleId="WW8Num11z6">
    <w:name w:val="WW8Num11z6"/>
    <w:rsid w:val="002427B9"/>
  </w:style>
  <w:style w:type="character" w:customStyle="1" w:styleId="WW8Num11z7">
    <w:name w:val="WW8Num11z7"/>
    <w:rsid w:val="002427B9"/>
  </w:style>
  <w:style w:type="character" w:customStyle="1" w:styleId="WW8Num11z8">
    <w:name w:val="WW8Num11z8"/>
    <w:rsid w:val="002427B9"/>
  </w:style>
  <w:style w:type="character" w:customStyle="1" w:styleId="WW8Num12z0">
    <w:name w:val="WW8Num12z0"/>
    <w:rsid w:val="002427B9"/>
    <w:rPr>
      <w:rFonts w:cs="Times New Roman"/>
    </w:rPr>
  </w:style>
  <w:style w:type="character" w:customStyle="1" w:styleId="WW8Num12z1">
    <w:name w:val="WW8Num12z1"/>
    <w:rsid w:val="002427B9"/>
  </w:style>
  <w:style w:type="character" w:customStyle="1" w:styleId="WW8Num12z2">
    <w:name w:val="WW8Num12z2"/>
    <w:rsid w:val="002427B9"/>
  </w:style>
  <w:style w:type="character" w:customStyle="1" w:styleId="WW8Num12z3">
    <w:name w:val="WW8Num12z3"/>
    <w:rsid w:val="002427B9"/>
  </w:style>
  <w:style w:type="character" w:customStyle="1" w:styleId="WW8Num12z4">
    <w:name w:val="WW8Num12z4"/>
    <w:rsid w:val="002427B9"/>
  </w:style>
  <w:style w:type="character" w:customStyle="1" w:styleId="WW8Num12z5">
    <w:name w:val="WW8Num12z5"/>
    <w:rsid w:val="002427B9"/>
  </w:style>
  <w:style w:type="character" w:customStyle="1" w:styleId="WW8Num12z6">
    <w:name w:val="WW8Num12z6"/>
    <w:rsid w:val="002427B9"/>
  </w:style>
  <w:style w:type="character" w:customStyle="1" w:styleId="WW8Num12z7">
    <w:name w:val="WW8Num12z7"/>
    <w:rsid w:val="002427B9"/>
  </w:style>
  <w:style w:type="character" w:customStyle="1" w:styleId="WW8Num12z8">
    <w:name w:val="WW8Num12z8"/>
    <w:rsid w:val="002427B9"/>
  </w:style>
  <w:style w:type="character" w:customStyle="1" w:styleId="WW8Num13z0">
    <w:name w:val="WW8Num13z0"/>
    <w:rsid w:val="002427B9"/>
    <w:rPr>
      <w:rFonts w:ascii="Courier New" w:hAnsi="Courier New" w:cs="Times New Roman"/>
    </w:rPr>
  </w:style>
  <w:style w:type="character" w:customStyle="1" w:styleId="WW8Num13z1">
    <w:name w:val="WW8Num13z1"/>
    <w:rsid w:val="002427B9"/>
  </w:style>
  <w:style w:type="character" w:customStyle="1" w:styleId="WW8Num13z2">
    <w:name w:val="WW8Num13z2"/>
    <w:rsid w:val="002427B9"/>
  </w:style>
  <w:style w:type="character" w:customStyle="1" w:styleId="WW8Num13z3">
    <w:name w:val="WW8Num13z3"/>
    <w:rsid w:val="002427B9"/>
  </w:style>
  <w:style w:type="character" w:customStyle="1" w:styleId="WW8Num13z4">
    <w:name w:val="WW8Num13z4"/>
    <w:rsid w:val="002427B9"/>
  </w:style>
  <w:style w:type="character" w:customStyle="1" w:styleId="WW8Num13z5">
    <w:name w:val="WW8Num13z5"/>
    <w:rsid w:val="002427B9"/>
  </w:style>
  <w:style w:type="character" w:customStyle="1" w:styleId="WW8Num13z6">
    <w:name w:val="WW8Num13z6"/>
    <w:rsid w:val="002427B9"/>
  </w:style>
  <w:style w:type="character" w:customStyle="1" w:styleId="WW8Num13z7">
    <w:name w:val="WW8Num13z7"/>
    <w:rsid w:val="002427B9"/>
  </w:style>
  <w:style w:type="character" w:customStyle="1" w:styleId="WW8Num13z8">
    <w:name w:val="WW8Num13z8"/>
    <w:rsid w:val="002427B9"/>
  </w:style>
  <w:style w:type="character" w:customStyle="1" w:styleId="WW8Num14z0">
    <w:name w:val="WW8Num14z0"/>
    <w:rsid w:val="002427B9"/>
    <w:rPr>
      <w:rFonts w:ascii="Courier New" w:hAnsi="Courier New" w:cs="Times New Roman"/>
    </w:rPr>
  </w:style>
  <w:style w:type="character" w:customStyle="1" w:styleId="WW8Num15z0">
    <w:name w:val="WW8Num15z0"/>
    <w:rsid w:val="002427B9"/>
    <w:rPr>
      <w:rFonts w:ascii="Courier New" w:hAnsi="Courier New" w:cs="Courier New"/>
    </w:rPr>
  </w:style>
  <w:style w:type="character" w:customStyle="1" w:styleId="WW8Num16z0">
    <w:name w:val="WW8Num16z0"/>
    <w:rsid w:val="002427B9"/>
    <w:rPr>
      <w:rFonts w:ascii="Courier New" w:hAnsi="Courier New" w:cs="Courier New"/>
    </w:rPr>
  </w:style>
  <w:style w:type="character" w:customStyle="1" w:styleId="WW8Num17z0">
    <w:name w:val="WW8Num17z0"/>
    <w:rsid w:val="002427B9"/>
    <w:rPr>
      <w:rFonts w:ascii="Courier New" w:hAnsi="Courier New" w:cs="Courier New"/>
    </w:rPr>
  </w:style>
  <w:style w:type="character" w:customStyle="1" w:styleId="WW8Num18z0">
    <w:name w:val="WW8Num18z0"/>
    <w:rsid w:val="002427B9"/>
    <w:rPr>
      <w:rFonts w:ascii="Courier New" w:hAnsi="Courier New" w:cs="Times New Roman"/>
    </w:rPr>
  </w:style>
  <w:style w:type="character" w:customStyle="1" w:styleId="WW8Num19z0">
    <w:name w:val="WW8Num19z0"/>
    <w:rsid w:val="002427B9"/>
    <w:rPr>
      <w:rFonts w:cs="Times New Roman"/>
      <w:color w:val="000000"/>
      <w:sz w:val="22"/>
      <w:szCs w:val="22"/>
    </w:rPr>
  </w:style>
  <w:style w:type="character" w:customStyle="1" w:styleId="WW8Num19z1">
    <w:name w:val="WW8Num19z1"/>
    <w:rsid w:val="002427B9"/>
  </w:style>
  <w:style w:type="character" w:customStyle="1" w:styleId="WW8Num19z2">
    <w:name w:val="WW8Num19z2"/>
    <w:rsid w:val="002427B9"/>
  </w:style>
  <w:style w:type="character" w:customStyle="1" w:styleId="WW8Num19z3">
    <w:name w:val="WW8Num19z3"/>
    <w:rsid w:val="002427B9"/>
  </w:style>
  <w:style w:type="character" w:customStyle="1" w:styleId="WW8Num19z4">
    <w:name w:val="WW8Num19z4"/>
    <w:rsid w:val="002427B9"/>
  </w:style>
  <w:style w:type="character" w:customStyle="1" w:styleId="WW8Num19z5">
    <w:name w:val="WW8Num19z5"/>
    <w:rsid w:val="002427B9"/>
  </w:style>
  <w:style w:type="character" w:customStyle="1" w:styleId="WW8Num19z6">
    <w:name w:val="WW8Num19z6"/>
    <w:rsid w:val="002427B9"/>
  </w:style>
  <w:style w:type="character" w:customStyle="1" w:styleId="WW8Num19z7">
    <w:name w:val="WW8Num19z7"/>
    <w:rsid w:val="002427B9"/>
  </w:style>
  <w:style w:type="character" w:customStyle="1" w:styleId="WW8Num19z8">
    <w:name w:val="WW8Num19z8"/>
    <w:rsid w:val="002427B9"/>
  </w:style>
  <w:style w:type="character" w:customStyle="1" w:styleId="WW8Num20z0">
    <w:name w:val="WW8Num20z0"/>
    <w:rsid w:val="002427B9"/>
  </w:style>
  <w:style w:type="character" w:customStyle="1" w:styleId="WW8Num21z0">
    <w:name w:val="WW8Num21z0"/>
    <w:rsid w:val="002427B9"/>
    <w:rPr>
      <w:sz w:val="22"/>
      <w:szCs w:val="22"/>
    </w:rPr>
  </w:style>
  <w:style w:type="character" w:customStyle="1" w:styleId="WW8Num22z0">
    <w:name w:val="WW8Num22z0"/>
    <w:rsid w:val="002427B9"/>
  </w:style>
  <w:style w:type="character" w:customStyle="1" w:styleId="WW8Num23z0">
    <w:name w:val="WW8Num23z0"/>
    <w:rsid w:val="002427B9"/>
  </w:style>
  <w:style w:type="character" w:customStyle="1" w:styleId="WW8Num24z0">
    <w:name w:val="WW8Num24z0"/>
    <w:rsid w:val="002427B9"/>
  </w:style>
  <w:style w:type="character" w:customStyle="1" w:styleId="WW8Num25z0">
    <w:name w:val="WW8Num25z0"/>
    <w:rsid w:val="002427B9"/>
    <w:rPr>
      <w:rFonts w:ascii="Symbol" w:hAnsi="Symbol" w:cs="Symbol"/>
    </w:rPr>
  </w:style>
  <w:style w:type="character" w:customStyle="1" w:styleId="WW8Num25z1">
    <w:name w:val="WW8Num25z1"/>
    <w:rsid w:val="002427B9"/>
    <w:rPr>
      <w:rFonts w:ascii="Courier New" w:hAnsi="Courier New" w:cs="Courier New"/>
    </w:rPr>
  </w:style>
  <w:style w:type="character" w:customStyle="1" w:styleId="WW8Num25z2">
    <w:name w:val="WW8Num25z2"/>
    <w:rsid w:val="002427B9"/>
    <w:rPr>
      <w:rFonts w:ascii="Wingdings" w:hAnsi="Wingdings" w:cs="Wingdings"/>
    </w:rPr>
  </w:style>
  <w:style w:type="character" w:customStyle="1" w:styleId="WW8Num25z3">
    <w:name w:val="WW8Num25z3"/>
    <w:rsid w:val="002427B9"/>
  </w:style>
  <w:style w:type="character" w:customStyle="1" w:styleId="WW8Num25z4">
    <w:name w:val="WW8Num25z4"/>
    <w:rsid w:val="002427B9"/>
  </w:style>
  <w:style w:type="character" w:customStyle="1" w:styleId="WW8Num25z5">
    <w:name w:val="WW8Num25z5"/>
    <w:rsid w:val="002427B9"/>
  </w:style>
  <w:style w:type="character" w:customStyle="1" w:styleId="WW8Num25z6">
    <w:name w:val="WW8Num25z6"/>
    <w:rsid w:val="002427B9"/>
  </w:style>
  <w:style w:type="character" w:customStyle="1" w:styleId="WW8Num25z7">
    <w:name w:val="WW8Num25z7"/>
    <w:rsid w:val="002427B9"/>
  </w:style>
  <w:style w:type="character" w:customStyle="1" w:styleId="WW8Num25z8">
    <w:name w:val="WW8Num25z8"/>
    <w:rsid w:val="002427B9"/>
  </w:style>
  <w:style w:type="character" w:customStyle="1" w:styleId="6">
    <w:name w:val="Основной шрифт абзаца6"/>
    <w:rsid w:val="002427B9"/>
  </w:style>
  <w:style w:type="character" w:customStyle="1" w:styleId="WW8Num15z1">
    <w:name w:val="WW8Num15z1"/>
    <w:rsid w:val="002427B9"/>
    <w:rPr>
      <w:rFonts w:ascii="Courier New" w:hAnsi="Courier New" w:cs="Courier New"/>
    </w:rPr>
  </w:style>
  <w:style w:type="character" w:customStyle="1" w:styleId="WW8Num15z2">
    <w:name w:val="WW8Num15z2"/>
    <w:rsid w:val="002427B9"/>
    <w:rPr>
      <w:rFonts w:ascii="Wingdings" w:hAnsi="Wingdings" w:cs="Wingdings"/>
    </w:rPr>
  </w:style>
  <w:style w:type="character" w:customStyle="1" w:styleId="WW8Num15z3">
    <w:name w:val="WW8Num15z3"/>
    <w:rsid w:val="002427B9"/>
    <w:rPr>
      <w:rFonts w:ascii="Symbol" w:hAnsi="Symbol" w:cs="Symbol"/>
    </w:rPr>
  </w:style>
  <w:style w:type="character" w:customStyle="1" w:styleId="WW8Num15z4">
    <w:name w:val="WW8Num15z4"/>
    <w:rsid w:val="002427B9"/>
  </w:style>
  <w:style w:type="character" w:customStyle="1" w:styleId="WW8Num15z5">
    <w:name w:val="WW8Num15z5"/>
    <w:rsid w:val="002427B9"/>
  </w:style>
  <w:style w:type="character" w:customStyle="1" w:styleId="WW8Num15z6">
    <w:name w:val="WW8Num15z6"/>
    <w:rsid w:val="002427B9"/>
  </w:style>
  <w:style w:type="character" w:customStyle="1" w:styleId="WW8Num15z7">
    <w:name w:val="WW8Num15z7"/>
    <w:rsid w:val="002427B9"/>
  </w:style>
  <w:style w:type="character" w:customStyle="1" w:styleId="WW8Num15z8">
    <w:name w:val="WW8Num15z8"/>
    <w:rsid w:val="002427B9"/>
  </w:style>
  <w:style w:type="character" w:customStyle="1" w:styleId="WW8Num16z1">
    <w:name w:val="WW8Num16z1"/>
    <w:rsid w:val="002427B9"/>
    <w:rPr>
      <w:rFonts w:ascii="Courier New" w:hAnsi="Courier New" w:cs="Courier New"/>
    </w:rPr>
  </w:style>
  <w:style w:type="character" w:customStyle="1" w:styleId="WW8Num16z2">
    <w:name w:val="WW8Num16z2"/>
    <w:rsid w:val="002427B9"/>
    <w:rPr>
      <w:rFonts w:ascii="Wingdings" w:hAnsi="Wingdings" w:cs="Wingdings"/>
    </w:rPr>
  </w:style>
  <w:style w:type="character" w:customStyle="1" w:styleId="WW8Num16z3">
    <w:name w:val="WW8Num16z3"/>
    <w:rsid w:val="002427B9"/>
    <w:rPr>
      <w:rFonts w:ascii="Symbol" w:hAnsi="Symbol" w:cs="Symbol"/>
    </w:rPr>
  </w:style>
  <w:style w:type="character" w:customStyle="1" w:styleId="WW8Num16z4">
    <w:name w:val="WW8Num16z4"/>
    <w:rsid w:val="002427B9"/>
  </w:style>
  <w:style w:type="character" w:customStyle="1" w:styleId="WW8Num16z5">
    <w:name w:val="WW8Num16z5"/>
    <w:rsid w:val="002427B9"/>
  </w:style>
  <w:style w:type="character" w:customStyle="1" w:styleId="WW8Num16z6">
    <w:name w:val="WW8Num16z6"/>
    <w:rsid w:val="002427B9"/>
  </w:style>
  <w:style w:type="character" w:customStyle="1" w:styleId="WW8Num16z7">
    <w:name w:val="WW8Num16z7"/>
    <w:rsid w:val="002427B9"/>
  </w:style>
  <w:style w:type="character" w:customStyle="1" w:styleId="WW8Num16z8">
    <w:name w:val="WW8Num16z8"/>
    <w:rsid w:val="002427B9"/>
  </w:style>
  <w:style w:type="character" w:customStyle="1" w:styleId="WW8Num17z1">
    <w:name w:val="WW8Num17z1"/>
    <w:rsid w:val="002427B9"/>
    <w:rPr>
      <w:rFonts w:ascii="Courier New" w:hAnsi="Courier New" w:cs="Courier New"/>
    </w:rPr>
  </w:style>
  <w:style w:type="character" w:customStyle="1" w:styleId="WW8Num18z1">
    <w:name w:val="WW8Num18z1"/>
    <w:rsid w:val="002427B9"/>
  </w:style>
  <w:style w:type="character" w:customStyle="1" w:styleId="WW8Num18z2">
    <w:name w:val="WW8Num18z2"/>
    <w:rsid w:val="002427B9"/>
  </w:style>
  <w:style w:type="character" w:customStyle="1" w:styleId="WW8Num18z3">
    <w:name w:val="WW8Num18z3"/>
    <w:rsid w:val="002427B9"/>
  </w:style>
  <w:style w:type="character" w:customStyle="1" w:styleId="WW8Num18z4">
    <w:name w:val="WW8Num18z4"/>
    <w:rsid w:val="002427B9"/>
  </w:style>
  <w:style w:type="character" w:customStyle="1" w:styleId="WW8Num18z5">
    <w:name w:val="WW8Num18z5"/>
    <w:rsid w:val="002427B9"/>
  </w:style>
  <w:style w:type="character" w:customStyle="1" w:styleId="WW8Num18z6">
    <w:name w:val="WW8Num18z6"/>
    <w:rsid w:val="002427B9"/>
  </w:style>
  <w:style w:type="character" w:customStyle="1" w:styleId="WW8Num18z7">
    <w:name w:val="WW8Num18z7"/>
    <w:rsid w:val="002427B9"/>
  </w:style>
  <w:style w:type="character" w:customStyle="1" w:styleId="WW8Num18z8">
    <w:name w:val="WW8Num18z8"/>
    <w:rsid w:val="002427B9"/>
  </w:style>
  <w:style w:type="character" w:customStyle="1" w:styleId="WW8Num20z1">
    <w:name w:val="WW8Num20z1"/>
    <w:rsid w:val="002427B9"/>
  </w:style>
  <w:style w:type="character" w:customStyle="1" w:styleId="WW8Num20z2">
    <w:name w:val="WW8Num20z2"/>
    <w:rsid w:val="002427B9"/>
  </w:style>
  <w:style w:type="character" w:customStyle="1" w:styleId="WW8Num20z3">
    <w:name w:val="WW8Num20z3"/>
    <w:rsid w:val="002427B9"/>
  </w:style>
  <w:style w:type="character" w:customStyle="1" w:styleId="WW8Num20z4">
    <w:name w:val="WW8Num20z4"/>
    <w:rsid w:val="002427B9"/>
  </w:style>
  <w:style w:type="character" w:customStyle="1" w:styleId="WW8Num20z5">
    <w:name w:val="WW8Num20z5"/>
    <w:rsid w:val="002427B9"/>
  </w:style>
  <w:style w:type="character" w:customStyle="1" w:styleId="WW8Num20z6">
    <w:name w:val="WW8Num20z6"/>
    <w:rsid w:val="002427B9"/>
  </w:style>
  <w:style w:type="character" w:customStyle="1" w:styleId="WW8Num20z7">
    <w:name w:val="WW8Num20z7"/>
    <w:rsid w:val="002427B9"/>
  </w:style>
  <w:style w:type="character" w:customStyle="1" w:styleId="WW8Num20z8">
    <w:name w:val="WW8Num20z8"/>
    <w:rsid w:val="002427B9"/>
  </w:style>
  <w:style w:type="character" w:customStyle="1" w:styleId="WW8Num21z1">
    <w:name w:val="WW8Num21z1"/>
    <w:rsid w:val="002427B9"/>
  </w:style>
  <w:style w:type="character" w:customStyle="1" w:styleId="WW8Num21z2">
    <w:name w:val="WW8Num21z2"/>
    <w:rsid w:val="002427B9"/>
  </w:style>
  <w:style w:type="character" w:customStyle="1" w:styleId="WW8Num21z3">
    <w:name w:val="WW8Num21z3"/>
    <w:rsid w:val="002427B9"/>
  </w:style>
  <w:style w:type="character" w:customStyle="1" w:styleId="WW8Num21z4">
    <w:name w:val="WW8Num21z4"/>
    <w:rsid w:val="002427B9"/>
  </w:style>
  <w:style w:type="character" w:customStyle="1" w:styleId="WW8Num21z5">
    <w:name w:val="WW8Num21z5"/>
    <w:rsid w:val="002427B9"/>
  </w:style>
  <w:style w:type="character" w:customStyle="1" w:styleId="WW8Num21z6">
    <w:name w:val="WW8Num21z6"/>
    <w:rsid w:val="002427B9"/>
  </w:style>
  <w:style w:type="character" w:customStyle="1" w:styleId="WW8Num21z7">
    <w:name w:val="WW8Num21z7"/>
    <w:rsid w:val="002427B9"/>
  </w:style>
  <w:style w:type="character" w:customStyle="1" w:styleId="WW8Num21z8">
    <w:name w:val="WW8Num21z8"/>
    <w:rsid w:val="002427B9"/>
  </w:style>
  <w:style w:type="character" w:customStyle="1" w:styleId="WW8Num22z1">
    <w:name w:val="WW8Num22z1"/>
    <w:rsid w:val="002427B9"/>
  </w:style>
  <w:style w:type="character" w:customStyle="1" w:styleId="WW8Num22z2">
    <w:name w:val="WW8Num22z2"/>
    <w:rsid w:val="002427B9"/>
  </w:style>
  <w:style w:type="character" w:customStyle="1" w:styleId="WW8Num22z3">
    <w:name w:val="WW8Num22z3"/>
    <w:rsid w:val="002427B9"/>
  </w:style>
  <w:style w:type="character" w:customStyle="1" w:styleId="WW8Num22z4">
    <w:name w:val="WW8Num22z4"/>
    <w:rsid w:val="002427B9"/>
  </w:style>
  <w:style w:type="character" w:customStyle="1" w:styleId="WW8Num22z5">
    <w:name w:val="WW8Num22z5"/>
    <w:rsid w:val="002427B9"/>
  </w:style>
  <w:style w:type="character" w:customStyle="1" w:styleId="WW8Num22z6">
    <w:name w:val="WW8Num22z6"/>
    <w:rsid w:val="002427B9"/>
  </w:style>
  <w:style w:type="character" w:customStyle="1" w:styleId="WW8Num22z7">
    <w:name w:val="WW8Num22z7"/>
    <w:rsid w:val="002427B9"/>
  </w:style>
  <w:style w:type="character" w:customStyle="1" w:styleId="WW8Num22z8">
    <w:name w:val="WW8Num22z8"/>
    <w:rsid w:val="002427B9"/>
  </w:style>
  <w:style w:type="character" w:customStyle="1" w:styleId="WW8Num23z1">
    <w:name w:val="WW8Num23z1"/>
    <w:rsid w:val="002427B9"/>
  </w:style>
  <w:style w:type="character" w:customStyle="1" w:styleId="WW8Num23z2">
    <w:name w:val="WW8Num23z2"/>
    <w:rsid w:val="002427B9"/>
  </w:style>
  <w:style w:type="character" w:customStyle="1" w:styleId="WW8Num23z3">
    <w:name w:val="WW8Num23z3"/>
    <w:rsid w:val="002427B9"/>
  </w:style>
  <w:style w:type="character" w:customStyle="1" w:styleId="WW8Num23z4">
    <w:name w:val="WW8Num23z4"/>
    <w:rsid w:val="002427B9"/>
  </w:style>
  <w:style w:type="character" w:customStyle="1" w:styleId="WW8Num23z5">
    <w:name w:val="WW8Num23z5"/>
    <w:rsid w:val="002427B9"/>
  </w:style>
  <w:style w:type="character" w:customStyle="1" w:styleId="WW8Num23z6">
    <w:name w:val="WW8Num23z6"/>
    <w:rsid w:val="002427B9"/>
  </w:style>
  <w:style w:type="character" w:customStyle="1" w:styleId="WW8Num23z7">
    <w:name w:val="WW8Num23z7"/>
    <w:rsid w:val="002427B9"/>
  </w:style>
  <w:style w:type="character" w:customStyle="1" w:styleId="WW8Num23z8">
    <w:name w:val="WW8Num23z8"/>
    <w:rsid w:val="002427B9"/>
  </w:style>
  <w:style w:type="character" w:customStyle="1" w:styleId="WW8Num26z0">
    <w:name w:val="WW8Num26z0"/>
    <w:rsid w:val="002427B9"/>
    <w:rPr>
      <w:rFonts w:ascii="Symbol" w:hAnsi="Symbol" w:cs="Symbol"/>
    </w:rPr>
  </w:style>
  <w:style w:type="character" w:customStyle="1" w:styleId="WW8Num26z1">
    <w:name w:val="WW8Num26z1"/>
    <w:rsid w:val="002427B9"/>
    <w:rPr>
      <w:rFonts w:ascii="Courier New" w:hAnsi="Courier New" w:cs="Courier New"/>
    </w:rPr>
  </w:style>
  <w:style w:type="character" w:customStyle="1" w:styleId="WW8Num26z2">
    <w:name w:val="WW8Num26z2"/>
    <w:rsid w:val="002427B9"/>
    <w:rPr>
      <w:rFonts w:ascii="Wingdings" w:hAnsi="Wingdings" w:cs="Wingdings"/>
    </w:rPr>
  </w:style>
  <w:style w:type="character" w:customStyle="1" w:styleId="WW8Num27z0">
    <w:name w:val="WW8Num27z0"/>
    <w:rsid w:val="002427B9"/>
    <w:rPr>
      <w:rFonts w:ascii="Symbol" w:hAnsi="Symbol" w:cs="Symbol"/>
    </w:rPr>
  </w:style>
  <w:style w:type="character" w:customStyle="1" w:styleId="WW8Num27z1">
    <w:name w:val="WW8Num27z1"/>
    <w:rsid w:val="002427B9"/>
    <w:rPr>
      <w:rFonts w:ascii="Courier New" w:hAnsi="Courier New" w:cs="Courier New"/>
    </w:rPr>
  </w:style>
  <w:style w:type="character" w:customStyle="1" w:styleId="WW8Num27z2">
    <w:name w:val="WW8Num27z2"/>
    <w:rsid w:val="002427B9"/>
    <w:rPr>
      <w:rFonts w:ascii="Wingdings" w:hAnsi="Wingdings" w:cs="Wingdings"/>
    </w:rPr>
  </w:style>
  <w:style w:type="character" w:customStyle="1" w:styleId="WW8Num28z0">
    <w:name w:val="WW8Num28z0"/>
    <w:rsid w:val="002427B9"/>
  </w:style>
  <w:style w:type="character" w:customStyle="1" w:styleId="WW8Num28z1">
    <w:name w:val="WW8Num28z1"/>
    <w:rsid w:val="002427B9"/>
  </w:style>
  <w:style w:type="character" w:customStyle="1" w:styleId="WW8Num28z2">
    <w:name w:val="WW8Num28z2"/>
    <w:rsid w:val="002427B9"/>
  </w:style>
  <w:style w:type="character" w:customStyle="1" w:styleId="WW8Num28z3">
    <w:name w:val="WW8Num28z3"/>
    <w:rsid w:val="002427B9"/>
  </w:style>
  <w:style w:type="character" w:customStyle="1" w:styleId="WW8Num28z4">
    <w:name w:val="WW8Num28z4"/>
    <w:rsid w:val="002427B9"/>
  </w:style>
  <w:style w:type="character" w:customStyle="1" w:styleId="WW8Num28z5">
    <w:name w:val="WW8Num28z5"/>
    <w:rsid w:val="002427B9"/>
  </w:style>
  <w:style w:type="character" w:customStyle="1" w:styleId="WW8Num28z6">
    <w:name w:val="WW8Num28z6"/>
    <w:rsid w:val="002427B9"/>
  </w:style>
  <w:style w:type="character" w:customStyle="1" w:styleId="WW8Num28z7">
    <w:name w:val="WW8Num28z7"/>
    <w:rsid w:val="002427B9"/>
  </w:style>
  <w:style w:type="character" w:customStyle="1" w:styleId="WW8Num28z8">
    <w:name w:val="WW8Num28z8"/>
    <w:rsid w:val="002427B9"/>
  </w:style>
  <w:style w:type="character" w:customStyle="1" w:styleId="WW8Num29z0">
    <w:name w:val="WW8Num29z0"/>
    <w:rsid w:val="002427B9"/>
  </w:style>
  <w:style w:type="character" w:customStyle="1" w:styleId="WW8Num29z1">
    <w:name w:val="WW8Num29z1"/>
    <w:rsid w:val="002427B9"/>
  </w:style>
  <w:style w:type="character" w:customStyle="1" w:styleId="WW8Num29z2">
    <w:name w:val="WW8Num29z2"/>
    <w:rsid w:val="002427B9"/>
  </w:style>
  <w:style w:type="character" w:customStyle="1" w:styleId="WW8Num29z3">
    <w:name w:val="WW8Num29z3"/>
    <w:rsid w:val="002427B9"/>
  </w:style>
  <w:style w:type="character" w:customStyle="1" w:styleId="WW8Num29z4">
    <w:name w:val="WW8Num29z4"/>
    <w:rsid w:val="002427B9"/>
  </w:style>
  <w:style w:type="character" w:customStyle="1" w:styleId="WW8Num29z5">
    <w:name w:val="WW8Num29z5"/>
    <w:rsid w:val="002427B9"/>
  </w:style>
  <w:style w:type="character" w:customStyle="1" w:styleId="WW8Num29z6">
    <w:name w:val="WW8Num29z6"/>
    <w:rsid w:val="002427B9"/>
  </w:style>
  <w:style w:type="character" w:customStyle="1" w:styleId="WW8Num29z7">
    <w:name w:val="WW8Num29z7"/>
    <w:rsid w:val="002427B9"/>
  </w:style>
  <w:style w:type="character" w:customStyle="1" w:styleId="WW8Num29z8">
    <w:name w:val="WW8Num29z8"/>
    <w:rsid w:val="002427B9"/>
  </w:style>
  <w:style w:type="character" w:customStyle="1" w:styleId="WW8Num30z0">
    <w:name w:val="WW8Num30z0"/>
    <w:rsid w:val="002427B9"/>
    <w:rPr>
      <w:b w:val="0"/>
      <w:color w:val="000000"/>
      <w:sz w:val="22"/>
      <w:szCs w:val="22"/>
    </w:rPr>
  </w:style>
  <w:style w:type="character" w:customStyle="1" w:styleId="WW8Num30z1">
    <w:name w:val="WW8Num30z1"/>
    <w:rsid w:val="002427B9"/>
  </w:style>
  <w:style w:type="character" w:customStyle="1" w:styleId="WW8Num30z2">
    <w:name w:val="WW8Num30z2"/>
    <w:rsid w:val="002427B9"/>
  </w:style>
  <w:style w:type="character" w:customStyle="1" w:styleId="WW8Num30z3">
    <w:name w:val="WW8Num30z3"/>
    <w:rsid w:val="002427B9"/>
  </w:style>
  <w:style w:type="character" w:customStyle="1" w:styleId="WW8Num30z4">
    <w:name w:val="WW8Num30z4"/>
    <w:rsid w:val="002427B9"/>
  </w:style>
  <w:style w:type="character" w:customStyle="1" w:styleId="WW8Num30z5">
    <w:name w:val="WW8Num30z5"/>
    <w:rsid w:val="002427B9"/>
  </w:style>
  <w:style w:type="character" w:customStyle="1" w:styleId="WW8Num30z6">
    <w:name w:val="WW8Num30z6"/>
    <w:rsid w:val="002427B9"/>
  </w:style>
  <w:style w:type="character" w:customStyle="1" w:styleId="WW8Num30z7">
    <w:name w:val="WW8Num30z7"/>
    <w:rsid w:val="002427B9"/>
  </w:style>
  <w:style w:type="character" w:customStyle="1" w:styleId="WW8Num30z8">
    <w:name w:val="WW8Num30z8"/>
    <w:rsid w:val="002427B9"/>
  </w:style>
  <w:style w:type="character" w:customStyle="1" w:styleId="WW8Num31z0">
    <w:name w:val="WW8Num31z0"/>
    <w:rsid w:val="002427B9"/>
    <w:rPr>
      <w:rFonts w:ascii="Courier New" w:hAnsi="Courier New" w:cs="Times New Roman"/>
    </w:rPr>
  </w:style>
  <w:style w:type="character" w:customStyle="1" w:styleId="WW8Num32z0">
    <w:name w:val="WW8Num32z0"/>
    <w:rsid w:val="002427B9"/>
    <w:rPr>
      <w:rFonts w:ascii="Symbol" w:hAnsi="Symbol" w:cs="Symbol"/>
    </w:rPr>
  </w:style>
  <w:style w:type="character" w:customStyle="1" w:styleId="WW8Num32z1">
    <w:name w:val="WW8Num32z1"/>
    <w:rsid w:val="002427B9"/>
    <w:rPr>
      <w:rFonts w:ascii="Courier New" w:hAnsi="Courier New" w:cs="Courier New"/>
    </w:rPr>
  </w:style>
  <w:style w:type="character" w:customStyle="1" w:styleId="WW8Num32z2">
    <w:name w:val="WW8Num32z2"/>
    <w:rsid w:val="002427B9"/>
    <w:rPr>
      <w:rFonts w:ascii="Wingdings" w:hAnsi="Wingdings" w:cs="Wingdings"/>
    </w:rPr>
  </w:style>
  <w:style w:type="character" w:customStyle="1" w:styleId="WW8Num33z0">
    <w:name w:val="WW8Num33z0"/>
    <w:rsid w:val="002427B9"/>
  </w:style>
  <w:style w:type="character" w:customStyle="1" w:styleId="WW8Num33z1">
    <w:name w:val="WW8Num33z1"/>
    <w:rsid w:val="002427B9"/>
  </w:style>
  <w:style w:type="character" w:customStyle="1" w:styleId="WW8Num33z2">
    <w:name w:val="WW8Num33z2"/>
    <w:rsid w:val="002427B9"/>
  </w:style>
  <w:style w:type="character" w:customStyle="1" w:styleId="WW8Num33z3">
    <w:name w:val="WW8Num33z3"/>
    <w:rsid w:val="002427B9"/>
  </w:style>
  <w:style w:type="character" w:customStyle="1" w:styleId="WW8Num33z4">
    <w:name w:val="WW8Num33z4"/>
    <w:rsid w:val="002427B9"/>
  </w:style>
  <w:style w:type="character" w:customStyle="1" w:styleId="WW8Num33z5">
    <w:name w:val="WW8Num33z5"/>
    <w:rsid w:val="002427B9"/>
  </w:style>
  <w:style w:type="character" w:customStyle="1" w:styleId="WW8Num33z6">
    <w:name w:val="WW8Num33z6"/>
    <w:rsid w:val="002427B9"/>
  </w:style>
  <w:style w:type="character" w:customStyle="1" w:styleId="WW8Num33z7">
    <w:name w:val="WW8Num33z7"/>
    <w:rsid w:val="002427B9"/>
  </w:style>
  <w:style w:type="character" w:customStyle="1" w:styleId="WW8Num33z8">
    <w:name w:val="WW8Num33z8"/>
    <w:rsid w:val="002427B9"/>
  </w:style>
  <w:style w:type="character" w:customStyle="1" w:styleId="WW8Num34z0">
    <w:name w:val="WW8Num34z0"/>
    <w:rsid w:val="002427B9"/>
    <w:rPr>
      <w:rFonts w:ascii="Symbol" w:hAnsi="Symbol" w:cs="Symbol"/>
    </w:rPr>
  </w:style>
  <w:style w:type="character" w:customStyle="1" w:styleId="WW8Num34z1">
    <w:name w:val="WW8Num34z1"/>
    <w:rsid w:val="002427B9"/>
    <w:rPr>
      <w:rFonts w:ascii="Courier New" w:hAnsi="Courier New" w:cs="Courier New"/>
    </w:rPr>
  </w:style>
  <w:style w:type="character" w:customStyle="1" w:styleId="WW8Num34z2">
    <w:name w:val="WW8Num34z2"/>
    <w:rsid w:val="002427B9"/>
    <w:rPr>
      <w:rFonts w:ascii="Wingdings" w:hAnsi="Wingdings" w:cs="Wingdings"/>
    </w:rPr>
  </w:style>
  <w:style w:type="character" w:customStyle="1" w:styleId="WW8Num35z0">
    <w:name w:val="WW8Num35z0"/>
    <w:rsid w:val="002427B9"/>
    <w:rPr>
      <w:rFonts w:ascii="Symbol" w:hAnsi="Symbol" w:cs="Symbol"/>
    </w:rPr>
  </w:style>
  <w:style w:type="character" w:customStyle="1" w:styleId="WW8Num35z1">
    <w:name w:val="WW8Num35z1"/>
    <w:rsid w:val="002427B9"/>
    <w:rPr>
      <w:rFonts w:ascii="Courier New" w:hAnsi="Courier New" w:cs="Courier New"/>
    </w:rPr>
  </w:style>
  <w:style w:type="character" w:customStyle="1" w:styleId="WW8Num35z2">
    <w:name w:val="WW8Num35z2"/>
    <w:rsid w:val="002427B9"/>
    <w:rPr>
      <w:rFonts w:ascii="Wingdings" w:hAnsi="Wingdings" w:cs="Wingdings"/>
    </w:rPr>
  </w:style>
  <w:style w:type="character" w:customStyle="1" w:styleId="WW8Num36z0">
    <w:name w:val="WW8Num36z0"/>
    <w:rsid w:val="002427B9"/>
  </w:style>
  <w:style w:type="character" w:customStyle="1" w:styleId="WW8Num36z1">
    <w:name w:val="WW8Num36z1"/>
    <w:rsid w:val="002427B9"/>
  </w:style>
  <w:style w:type="character" w:customStyle="1" w:styleId="WW8Num36z2">
    <w:name w:val="WW8Num36z2"/>
    <w:rsid w:val="002427B9"/>
  </w:style>
  <w:style w:type="character" w:customStyle="1" w:styleId="WW8Num36z3">
    <w:name w:val="WW8Num36z3"/>
    <w:rsid w:val="002427B9"/>
  </w:style>
  <w:style w:type="character" w:customStyle="1" w:styleId="WW8Num36z4">
    <w:name w:val="WW8Num36z4"/>
    <w:rsid w:val="002427B9"/>
  </w:style>
  <w:style w:type="character" w:customStyle="1" w:styleId="WW8Num36z5">
    <w:name w:val="WW8Num36z5"/>
    <w:rsid w:val="002427B9"/>
  </w:style>
  <w:style w:type="character" w:customStyle="1" w:styleId="WW8Num36z6">
    <w:name w:val="WW8Num36z6"/>
    <w:rsid w:val="002427B9"/>
  </w:style>
  <w:style w:type="character" w:customStyle="1" w:styleId="WW8Num36z7">
    <w:name w:val="WW8Num36z7"/>
    <w:rsid w:val="002427B9"/>
  </w:style>
  <w:style w:type="character" w:customStyle="1" w:styleId="WW8Num36z8">
    <w:name w:val="WW8Num36z8"/>
    <w:rsid w:val="002427B9"/>
  </w:style>
  <w:style w:type="character" w:customStyle="1" w:styleId="WW8Num37z0">
    <w:name w:val="WW8Num37z0"/>
    <w:rsid w:val="002427B9"/>
    <w:rPr>
      <w:rFonts w:ascii="Symbol" w:hAnsi="Symbol" w:cs="Symbol"/>
    </w:rPr>
  </w:style>
  <w:style w:type="character" w:customStyle="1" w:styleId="WW8Num37z1">
    <w:name w:val="WW8Num37z1"/>
    <w:rsid w:val="002427B9"/>
    <w:rPr>
      <w:rFonts w:ascii="Courier New" w:hAnsi="Courier New" w:cs="Courier New"/>
    </w:rPr>
  </w:style>
  <w:style w:type="character" w:customStyle="1" w:styleId="WW8Num37z2">
    <w:name w:val="WW8Num37z2"/>
    <w:rsid w:val="002427B9"/>
    <w:rPr>
      <w:rFonts w:ascii="Wingdings" w:hAnsi="Wingdings" w:cs="Wingdings"/>
    </w:rPr>
  </w:style>
  <w:style w:type="character" w:customStyle="1" w:styleId="5">
    <w:name w:val="Основной шрифт абзаца5"/>
    <w:rsid w:val="002427B9"/>
  </w:style>
  <w:style w:type="character" w:customStyle="1" w:styleId="3">
    <w:name w:val="Основной шрифт абзаца3"/>
    <w:rsid w:val="002427B9"/>
  </w:style>
  <w:style w:type="character" w:customStyle="1" w:styleId="2">
    <w:name w:val="Основной шрифт абзаца2"/>
    <w:rsid w:val="002427B9"/>
  </w:style>
  <w:style w:type="character" w:customStyle="1" w:styleId="WW-Absatz-Standardschriftart">
    <w:name w:val="WW-Absatz-Standardschriftart"/>
    <w:rsid w:val="002427B9"/>
  </w:style>
  <w:style w:type="character" w:customStyle="1" w:styleId="WW-Absatz-Standardschriftart1">
    <w:name w:val="WW-Absatz-Standardschriftart1"/>
    <w:rsid w:val="002427B9"/>
  </w:style>
  <w:style w:type="character" w:customStyle="1" w:styleId="WW-Absatz-Standardschriftart11">
    <w:name w:val="WW-Absatz-Standardschriftart11"/>
    <w:rsid w:val="002427B9"/>
  </w:style>
  <w:style w:type="character" w:customStyle="1" w:styleId="WW-Absatz-Standardschriftart111">
    <w:name w:val="WW-Absatz-Standardschriftart111"/>
    <w:rsid w:val="002427B9"/>
  </w:style>
  <w:style w:type="character" w:customStyle="1" w:styleId="WW-Absatz-Standardschriftart1111">
    <w:name w:val="WW-Absatz-Standardschriftart1111"/>
    <w:rsid w:val="002427B9"/>
  </w:style>
  <w:style w:type="character" w:customStyle="1" w:styleId="WW-Absatz-Standardschriftart11111">
    <w:name w:val="WW-Absatz-Standardschriftart11111"/>
    <w:rsid w:val="002427B9"/>
  </w:style>
  <w:style w:type="character" w:customStyle="1" w:styleId="WW-Absatz-Standardschriftart111111">
    <w:name w:val="WW-Absatz-Standardschriftart111111"/>
    <w:rsid w:val="002427B9"/>
  </w:style>
  <w:style w:type="character" w:customStyle="1" w:styleId="WW8Num1z1">
    <w:name w:val="WW8Num1z1"/>
    <w:rsid w:val="002427B9"/>
    <w:rPr>
      <w:rFonts w:ascii="Courier New" w:hAnsi="Courier New" w:cs="Courier New"/>
    </w:rPr>
  </w:style>
  <w:style w:type="character" w:customStyle="1" w:styleId="WW8Num1z2">
    <w:name w:val="WW8Num1z2"/>
    <w:rsid w:val="002427B9"/>
    <w:rPr>
      <w:rFonts w:ascii="Wingdings" w:hAnsi="Wingdings" w:cs="Wingdings"/>
    </w:rPr>
  </w:style>
  <w:style w:type="character" w:customStyle="1" w:styleId="WW8Num1z3">
    <w:name w:val="WW8Num1z3"/>
    <w:rsid w:val="002427B9"/>
    <w:rPr>
      <w:rFonts w:ascii="Symbol" w:hAnsi="Symbol" w:cs="Symbol"/>
    </w:rPr>
  </w:style>
  <w:style w:type="character" w:customStyle="1" w:styleId="WW8Num2z1">
    <w:name w:val="WW8Num2z1"/>
    <w:rsid w:val="002427B9"/>
    <w:rPr>
      <w:rFonts w:ascii="Courier New" w:hAnsi="Courier New" w:cs="Courier New"/>
    </w:rPr>
  </w:style>
  <w:style w:type="character" w:customStyle="1" w:styleId="WW8Num2z2">
    <w:name w:val="WW8Num2z2"/>
    <w:rsid w:val="002427B9"/>
    <w:rPr>
      <w:rFonts w:ascii="Wingdings" w:hAnsi="Wingdings" w:cs="Wingdings"/>
    </w:rPr>
  </w:style>
  <w:style w:type="character" w:customStyle="1" w:styleId="WW8Num2z3">
    <w:name w:val="WW8Num2z3"/>
    <w:rsid w:val="002427B9"/>
    <w:rPr>
      <w:rFonts w:ascii="Symbol" w:hAnsi="Symbol" w:cs="Symbol"/>
    </w:rPr>
  </w:style>
  <w:style w:type="character" w:customStyle="1" w:styleId="WW8Num7z1">
    <w:name w:val="WW8Num7z1"/>
    <w:rsid w:val="002427B9"/>
    <w:rPr>
      <w:rFonts w:ascii="Courier New" w:hAnsi="Courier New" w:cs="Courier New"/>
    </w:rPr>
  </w:style>
  <w:style w:type="character" w:customStyle="1" w:styleId="WW8Num8z1">
    <w:name w:val="WW8Num8z1"/>
    <w:rsid w:val="002427B9"/>
    <w:rPr>
      <w:rFonts w:ascii="Courier New" w:hAnsi="Courier New" w:cs="Courier New"/>
    </w:rPr>
  </w:style>
  <w:style w:type="character" w:customStyle="1" w:styleId="WW8Num17z2">
    <w:name w:val="WW8Num17z2"/>
    <w:rsid w:val="002427B9"/>
    <w:rPr>
      <w:rFonts w:ascii="Wingdings" w:hAnsi="Wingdings" w:cs="Wingdings"/>
    </w:rPr>
  </w:style>
  <w:style w:type="character" w:customStyle="1" w:styleId="WW8Num17z3">
    <w:name w:val="WW8Num17z3"/>
    <w:rsid w:val="002427B9"/>
    <w:rPr>
      <w:rFonts w:ascii="Symbol" w:hAnsi="Symbol" w:cs="Symbol"/>
    </w:rPr>
  </w:style>
  <w:style w:type="character" w:customStyle="1" w:styleId="WW8NumSt21z0">
    <w:name w:val="WW8NumSt21z0"/>
    <w:rsid w:val="002427B9"/>
    <w:rPr>
      <w:rFonts w:ascii="Times New Roman CYR" w:hAnsi="Times New Roman CYR" w:cs="Times New Roman CYR"/>
    </w:rPr>
  </w:style>
  <w:style w:type="character" w:customStyle="1" w:styleId="ac">
    <w:name w:val="Символ нумерации"/>
    <w:rsid w:val="002427B9"/>
  </w:style>
  <w:style w:type="character" w:customStyle="1" w:styleId="ad">
    <w:name w:val="Маркеры списка"/>
    <w:rsid w:val="002427B9"/>
    <w:rPr>
      <w:rFonts w:ascii="OpenSymbol" w:eastAsia="OpenSymbol" w:hAnsi="OpenSymbol" w:cs="OpenSymbol"/>
    </w:rPr>
  </w:style>
  <w:style w:type="character" w:customStyle="1" w:styleId="ae">
    <w:name w:val="Текст выноски Знак"/>
    <w:rsid w:val="002427B9"/>
    <w:rPr>
      <w:rFonts w:ascii="Tahoma" w:hAnsi="Tahoma" w:cs="Tahoma"/>
      <w:sz w:val="16"/>
      <w:szCs w:val="16"/>
    </w:rPr>
  </w:style>
  <w:style w:type="character" w:customStyle="1" w:styleId="4">
    <w:name w:val="Основной шрифт абзаца4"/>
    <w:rsid w:val="002427B9"/>
  </w:style>
  <w:style w:type="character" w:customStyle="1" w:styleId="WW-Absatz-Standardschriftart1111111">
    <w:name w:val="WW-Absatz-Standardschriftart1111111"/>
    <w:rsid w:val="002427B9"/>
  </w:style>
  <w:style w:type="character" w:customStyle="1" w:styleId="WW-Absatz-Standardschriftart11111111">
    <w:name w:val="WW-Absatz-Standardschriftart11111111"/>
    <w:rsid w:val="002427B9"/>
  </w:style>
  <w:style w:type="character" w:customStyle="1" w:styleId="WW-Absatz-Standardschriftart111111111">
    <w:name w:val="WW-Absatz-Standardschriftart111111111"/>
    <w:rsid w:val="002427B9"/>
  </w:style>
  <w:style w:type="character" w:customStyle="1" w:styleId="WW-Absatz-Standardschriftart1111111111">
    <w:name w:val="WW-Absatz-Standardschriftart1111111111"/>
    <w:rsid w:val="002427B9"/>
  </w:style>
  <w:style w:type="character" w:customStyle="1" w:styleId="WW-Absatz-Standardschriftart11111111111">
    <w:name w:val="WW-Absatz-Standardschriftart11111111111"/>
    <w:rsid w:val="002427B9"/>
  </w:style>
  <w:style w:type="character" w:customStyle="1" w:styleId="WW-Absatz-Standardschriftart111111111111">
    <w:name w:val="WW-Absatz-Standardschriftart111111111111"/>
    <w:rsid w:val="002427B9"/>
  </w:style>
  <w:style w:type="character" w:customStyle="1" w:styleId="WW-Absatz-Standardschriftart1111111111111">
    <w:name w:val="WW-Absatz-Standardschriftart1111111111111"/>
    <w:rsid w:val="002427B9"/>
  </w:style>
  <w:style w:type="character" w:customStyle="1" w:styleId="af">
    <w:name w:val="Подзаголовок Знак"/>
    <w:rsid w:val="002427B9"/>
    <w:rPr>
      <w:rFonts w:ascii="Cambria" w:eastAsia="Times New Roman" w:hAnsi="Cambria" w:cs="Times New Roman"/>
      <w:sz w:val="24"/>
      <w:szCs w:val="24"/>
    </w:rPr>
  </w:style>
  <w:style w:type="character" w:customStyle="1" w:styleId="12">
    <w:name w:val="Подзаголовок Знак1"/>
    <w:rsid w:val="002427B9"/>
    <w:rPr>
      <w:rFonts w:ascii="Cambria" w:hAnsi="Cambria" w:cs="Cambria"/>
      <w:sz w:val="24"/>
      <w:szCs w:val="24"/>
    </w:rPr>
  </w:style>
  <w:style w:type="character" w:customStyle="1" w:styleId="WW8Num2z4">
    <w:name w:val="WW8Num2z4"/>
    <w:rsid w:val="002427B9"/>
  </w:style>
  <w:style w:type="character" w:customStyle="1" w:styleId="WW8Num2z5">
    <w:name w:val="WW8Num2z5"/>
    <w:rsid w:val="002427B9"/>
  </w:style>
  <w:style w:type="character" w:customStyle="1" w:styleId="WW8Num2z6">
    <w:name w:val="WW8Num2z6"/>
    <w:rsid w:val="002427B9"/>
  </w:style>
  <w:style w:type="character" w:customStyle="1" w:styleId="WW8Num2z7">
    <w:name w:val="WW8Num2z7"/>
    <w:rsid w:val="002427B9"/>
  </w:style>
  <w:style w:type="character" w:customStyle="1" w:styleId="WW8Num2z8">
    <w:name w:val="WW8Num2z8"/>
    <w:rsid w:val="002427B9"/>
  </w:style>
  <w:style w:type="character" w:customStyle="1" w:styleId="WW8Num4z1">
    <w:name w:val="WW8Num4z1"/>
    <w:rsid w:val="002427B9"/>
    <w:rPr>
      <w:rFonts w:ascii="Courier New" w:hAnsi="Courier New" w:cs="Courier New"/>
    </w:rPr>
  </w:style>
  <w:style w:type="character" w:customStyle="1" w:styleId="WW8Num4z2">
    <w:name w:val="WW8Num4z2"/>
    <w:rsid w:val="002427B9"/>
    <w:rPr>
      <w:rFonts w:ascii="Wingdings" w:hAnsi="Wingdings" w:cs="Wingdings"/>
    </w:rPr>
  </w:style>
  <w:style w:type="character" w:customStyle="1" w:styleId="WW8Num4z3">
    <w:name w:val="WW8Num4z3"/>
    <w:rsid w:val="002427B9"/>
    <w:rPr>
      <w:rFonts w:ascii="Symbol" w:hAnsi="Symbol" w:cs="Symbol"/>
    </w:rPr>
  </w:style>
  <w:style w:type="character" w:customStyle="1" w:styleId="WW8Num6z1">
    <w:name w:val="WW8Num6z1"/>
    <w:rsid w:val="002427B9"/>
    <w:rPr>
      <w:rFonts w:ascii="Courier New" w:hAnsi="Courier New" w:cs="Courier New"/>
    </w:rPr>
  </w:style>
  <w:style w:type="character" w:customStyle="1" w:styleId="WW8Num6z2">
    <w:name w:val="WW8Num6z2"/>
    <w:rsid w:val="002427B9"/>
    <w:rPr>
      <w:rFonts w:ascii="Wingdings" w:hAnsi="Wingdings" w:cs="Wingdings"/>
    </w:rPr>
  </w:style>
  <w:style w:type="character" w:customStyle="1" w:styleId="WW8Num6z3">
    <w:name w:val="WW8Num6z3"/>
    <w:rsid w:val="002427B9"/>
    <w:rPr>
      <w:rFonts w:ascii="Symbol" w:hAnsi="Symbol" w:cs="Symbol"/>
    </w:rPr>
  </w:style>
  <w:style w:type="character" w:customStyle="1" w:styleId="WW8Num7z2">
    <w:name w:val="WW8Num7z2"/>
    <w:rsid w:val="002427B9"/>
    <w:rPr>
      <w:rFonts w:ascii="Wingdings" w:hAnsi="Wingdings" w:cs="Wingdings"/>
    </w:rPr>
  </w:style>
  <w:style w:type="character" w:customStyle="1" w:styleId="WW8Num7z3">
    <w:name w:val="WW8Num7z3"/>
    <w:rsid w:val="002427B9"/>
    <w:rPr>
      <w:rFonts w:ascii="Symbol" w:hAnsi="Symbol" w:cs="Symbol"/>
    </w:rPr>
  </w:style>
  <w:style w:type="paragraph" w:customStyle="1" w:styleId="60">
    <w:name w:val="Указатель6"/>
    <w:basedOn w:val="a"/>
    <w:rsid w:val="002427B9"/>
    <w:pPr>
      <w:suppressLineNumbers/>
    </w:pPr>
    <w:rPr>
      <w:rFonts w:cs="Mangal"/>
      <w:lang w:eastAsia="zh-CN"/>
    </w:rPr>
  </w:style>
  <w:style w:type="paragraph" w:customStyle="1" w:styleId="20">
    <w:name w:val="Название объекта2"/>
    <w:basedOn w:val="a"/>
    <w:rsid w:val="002427B9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50">
    <w:name w:val="Указатель5"/>
    <w:basedOn w:val="a"/>
    <w:rsid w:val="002427B9"/>
    <w:pPr>
      <w:suppressLineNumbers/>
    </w:pPr>
    <w:rPr>
      <w:rFonts w:cs="Mangal"/>
      <w:lang w:eastAsia="zh-CN"/>
    </w:rPr>
  </w:style>
  <w:style w:type="paragraph" w:customStyle="1" w:styleId="30">
    <w:name w:val="Название3"/>
    <w:basedOn w:val="a"/>
    <w:rsid w:val="002427B9"/>
    <w:pPr>
      <w:suppressLineNumbers/>
      <w:spacing w:before="120" w:after="120"/>
    </w:pPr>
    <w:rPr>
      <w:rFonts w:ascii="Arial" w:hAnsi="Arial" w:cs="Tahoma"/>
      <w:i/>
      <w:iCs/>
      <w:sz w:val="20"/>
      <w:lang w:eastAsia="zh-CN"/>
    </w:rPr>
  </w:style>
  <w:style w:type="paragraph" w:customStyle="1" w:styleId="31">
    <w:name w:val="Указатель3"/>
    <w:basedOn w:val="a"/>
    <w:rsid w:val="002427B9"/>
    <w:pPr>
      <w:suppressLineNumbers/>
    </w:pPr>
    <w:rPr>
      <w:rFonts w:ascii="Arial" w:hAnsi="Arial" w:cs="Tahoma"/>
      <w:lang w:eastAsia="zh-CN"/>
    </w:rPr>
  </w:style>
  <w:style w:type="paragraph" w:customStyle="1" w:styleId="21">
    <w:name w:val="Название2"/>
    <w:basedOn w:val="a"/>
    <w:rsid w:val="002427B9"/>
    <w:pPr>
      <w:suppressLineNumbers/>
      <w:spacing w:before="120" w:after="120"/>
    </w:pPr>
    <w:rPr>
      <w:rFonts w:ascii="Arial" w:hAnsi="Arial" w:cs="Tahoma"/>
      <w:i/>
      <w:iCs/>
      <w:sz w:val="20"/>
      <w:lang w:eastAsia="zh-CN"/>
    </w:rPr>
  </w:style>
  <w:style w:type="paragraph" w:customStyle="1" w:styleId="22">
    <w:name w:val="Указатель2"/>
    <w:basedOn w:val="a"/>
    <w:rsid w:val="002427B9"/>
    <w:pPr>
      <w:suppressLineNumbers/>
    </w:pPr>
    <w:rPr>
      <w:rFonts w:ascii="Arial" w:hAnsi="Arial" w:cs="Tahoma"/>
      <w:lang w:eastAsia="zh-CN"/>
    </w:rPr>
  </w:style>
  <w:style w:type="character" w:customStyle="1" w:styleId="13">
    <w:name w:val="Текст выноски Знак1"/>
    <w:link w:val="af0"/>
    <w:rsid w:val="002427B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Balloon Text"/>
    <w:basedOn w:val="a"/>
    <w:link w:val="13"/>
    <w:rsid w:val="002427B9"/>
    <w:rPr>
      <w:rFonts w:ascii="Tahoma" w:hAnsi="Tahoma" w:cs="Tahoma"/>
      <w:sz w:val="16"/>
      <w:szCs w:val="16"/>
      <w:lang w:eastAsia="zh-CN"/>
    </w:rPr>
  </w:style>
  <w:style w:type="paragraph" w:customStyle="1" w:styleId="40">
    <w:name w:val="Название4"/>
    <w:basedOn w:val="a"/>
    <w:rsid w:val="002427B9"/>
    <w:pPr>
      <w:suppressLineNumbers/>
      <w:spacing w:before="120" w:after="120"/>
    </w:pPr>
    <w:rPr>
      <w:rFonts w:ascii="Arial" w:hAnsi="Arial" w:cs="Tahoma"/>
      <w:i/>
      <w:iCs/>
      <w:sz w:val="20"/>
      <w:lang w:eastAsia="zh-CN"/>
    </w:rPr>
  </w:style>
  <w:style w:type="paragraph" w:customStyle="1" w:styleId="41">
    <w:name w:val="Указатель4"/>
    <w:basedOn w:val="a"/>
    <w:rsid w:val="002427B9"/>
    <w:pPr>
      <w:suppressLineNumbers/>
    </w:pPr>
    <w:rPr>
      <w:rFonts w:ascii="Arial" w:hAnsi="Arial" w:cs="Tahoma"/>
      <w:lang w:eastAsia="zh-CN"/>
    </w:rPr>
  </w:style>
  <w:style w:type="character" w:customStyle="1" w:styleId="23">
    <w:name w:val="Подзаголовок Знак2"/>
    <w:link w:val="af1"/>
    <w:rsid w:val="002427B9"/>
    <w:rPr>
      <w:rFonts w:ascii="Cambria" w:eastAsia="Times New Roman" w:hAnsi="Cambria" w:cs="Cambria"/>
      <w:sz w:val="24"/>
      <w:szCs w:val="24"/>
      <w:lang w:eastAsia="zh-CN"/>
    </w:rPr>
  </w:style>
  <w:style w:type="paragraph" w:styleId="af1">
    <w:name w:val="Subtitle"/>
    <w:basedOn w:val="a"/>
    <w:next w:val="a"/>
    <w:link w:val="23"/>
    <w:qFormat/>
    <w:rsid w:val="002427B9"/>
    <w:pPr>
      <w:spacing w:after="60"/>
      <w:jc w:val="center"/>
    </w:pPr>
    <w:rPr>
      <w:rFonts w:ascii="Cambria" w:hAnsi="Cambria" w:cs="Cambria"/>
      <w:lang w:eastAsia="zh-CN"/>
    </w:rPr>
  </w:style>
  <w:style w:type="paragraph" w:customStyle="1" w:styleId="14">
    <w:name w:val="Название объекта1"/>
    <w:basedOn w:val="a"/>
    <w:rsid w:val="002427B9"/>
    <w:pPr>
      <w:suppressLineNumbers/>
      <w:spacing w:before="120" w:after="120"/>
    </w:pPr>
    <w:rPr>
      <w:rFonts w:cs="Mangal"/>
      <w:i/>
      <w:iCs/>
      <w:lang w:eastAsia="zh-CN"/>
    </w:rPr>
  </w:style>
  <w:style w:type="paragraph" w:styleId="af2">
    <w:name w:val="caption"/>
    <w:basedOn w:val="a"/>
    <w:qFormat/>
    <w:rsid w:val="000004AE"/>
    <w:pPr>
      <w:suppressLineNumbers/>
      <w:spacing w:before="120" w:after="120"/>
    </w:pPr>
    <w:rPr>
      <w:rFonts w:cs="Mangal"/>
      <w:i/>
      <w:iCs/>
      <w:lang w:eastAsia="zh-CN"/>
    </w:rPr>
  </w:style>
  <w:style w:type="paragraph" w:styleId="af3">
    <w:name w:val="No Spacing"/>
    <w:uiPriority w:val="1"/>
    <w:qFormat/>
    <w:rsid w:val="009B03DB"/>
    <w:rPr>
      <w:rFonts w:eastAsia="Times New Roman"/>
      <w:sz w:val="22"/>
      <w:szCs w:val="22"/>
    </w:rPr>
  </w:style>
  <w:style w:type="character" w:styleId="af4">
    <w:name w:val="Hyperlink"/>
    <w:uiPriority w:val="99"/>
    <w:unhideWhenUsed/>
    <w:rsid w:val="002B67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83</Pages>
  <Words>22394</Words>
  <Characters>127652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2024-09-06T18:51:00Z</cp:lastPrinted>
  <dcterms:created xsi:type="dcterms:W3CDTF">2024-09-06T18:52:00Z</dcterms:created>
  <dcterms:modified xsi:type="dcterms:W3CDTF">2024-09-10T05:47:00Z</dcterms:modified>
</cp:coreProperties>
</file>